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022" w:rsidRDefault="00FE3022">
      <w:r>
        <w:t>Homework</w:t>
      </w:r>
    </w:p>
    <w:tbl>
      <w:tblPr>
        <w:tblpPr w:leftFromText="180" w:rightFromText="180" w:vertAnchor="text" w:horzAnchor="page" w:tblpX="109" w:tblpY="80"/>
        <w:tblW w:w="11448" w:type="dxa"/>
        <w:tblBorders>
          <w:top w:val="nil"/>
          <w:left w:val="nil"/>
          <w:right w:val="nil"/>
        </w:tblBorders>
        <w:tblLayout w:type="fixed"/>
        <w:tblLook w:val="0000"/>
      </w:tblPr>
      <w:tblGrid>
        <w:gridCol w:w="660"/>
        <w:gridCol w:w="5658"/>
        <w:gridCol w:w="5130"/>
      </w:tblGrid>
      <w:tr w:rsidR="00FE3022" w:rsidTr="00FE3022">
        <w:tblPrEx>
          <w:tblCellMar>
            <w:top w:w="0" w:type="dxa"/>
            <w:bottom w:w="0" w:type="dxa"/>
          </w:tblCellMar>
        </w:tblPrEx>
        <w:tc>
          <w:tcPr>
            <w:tcW w:w="660" w:type="dxa"/>
            <w:tcMar>
              <w:top w:w="40" w:type="nil"/>
              <w:left w:w="40" w:type="nil"/>
              <w:bottom w:w="40" w:type="nil"/>
              <w:right w:w="40" w:type="nil"/>
            </w:tcMar>
            <w:vAlign w:val="center"/>
          </w:tcPr>
          <w:p w:rsidR="00FE3022" w:rsidRDefault="00FE3022" w:rsidP="00FE3022">
            <w:pPr>
              <w:widowControl w:val="0"/>
              <w:autoSpaceDE w:val="0"/>
              <w:autoSpaceDN w:val="0"/>
              <w:adjustRightInd w:val="0"/>
              <w:spacing w:line="380" w:lineRule="atLeast"/>
              <w:jc w:val="center"/>
              <w:rPr>
                <w:rFonts w:ascii="Arial" w:hAnsi="Arial" w:cs="Arial"/>
                <w:b/>
                <w:bCs/>
                <w:sz w:val="26"/>
                <w:szCs w:val="26"/>
              </w:rPr>
            </w:pPr>
            <w:r>
              <w:rPr>
                <w:rFonts w:ascii="Arial" w:hAnsi="Arial" w:cs="Arial"/>
                <w:b/>
                <w:bCs/>
                <w:sz w:val="26"/>
                <w:szCs w:val="26"/>
              </w:rPr>
              <w:t>Week</w:t>
            </w:r>
          </w:p>
        </w:tc>
        <w:tc>
          <w:tcPr>
            <w:tcW w:w="5658" w:type="dxa"/>
            <w:tcMar>
              <w:top w:w="40" w:type="nil"/>
              <w:left w:w="40" w:type="nil"/>
              <w:bottom w:w="40" w:type="nil"/>
              <w:right w:w="40" w:type="nil"/>
            </w:tcMar>
            <w:vAlign w:val="center"/>
          </w:tcPr>
          <w:p w:rsidR="00FE3022" w:rsidRDefault="00FE3022" w:rsidP="00FE3022">
            <w:pPr>
              <w:widowControl w:val="0"/>
              <w:autoSpaceDE w:val="0"/>
              <w:autoSpaceDN w:val="0"/>
              <w:adjustRightInd w:val="0"/>
              <w:spacing w:line="380" w:lineRule="atLeast"/>
              <w:jc w:val="center"/>
              <w:rPr>
                <w:rFonts w:ascii="Arial" w:hAnsi="Arial" w:cs="Arial"/>
                <w:b/>
                <w:bCs/>
                <w:sz w:val="26"/>
                <w:szCs w:val="26"/>
              </w:rPr>
            </w:pPr>
            <w:r>
              <w:rPr>
                <w:rFonts w:ascii="Arial" w:hAnsi="Arial" w:cs="Arial"/>
                <w:b/>
                <w:bCs/>
                <w:sz w:val="26"/>
                <w:szCs w:val="26"/>
              </w:rPr>
              <w:t>Reflections</w:t>
            </w:r>
          </w:p>
        </w:tc>
        <w:tc>
          <w:tcPr>
            <w:tcW w:w="5130" w:type="dxa"/>
            <w:tcMar>
              <w:top w:w="40" w:type="nil"/>
              <w:left w:w="40" w:type="nil"/>
              <w:bottom w:w="40" w:type="nil"/>
              <w:right w:w="40" w:type="nil"/>
            </w:tcMar>
            <w:vAlign w:val="center"/>
          </w:tcPr>
          <w:p w:rsidR="00FE3022" w:rsidRDefault="00FE3022" w:rsidP="00FE3022">
            <w:pPr>
              <w:widowControl w:val="0"/>
              <w:autoSpaceDE w:val="0"/>
              <w:autoSpaceDN w:val="0"/>
              <w:adjustRightInd w:val="0"/>
              <w:spacing w:line="380" w:lineRule="atLeast"/>
              <w:jc w:val="center"/>
              <w:rPr>
                <w:rFonts w:ascii="Arial" w:hAnsi="Arial" w:cs="Arial"/>
                <w:b/>
                <w:bCs/>
                <w:sz w:val="26"/>
                <w:szCs w:val="26"/>
              </w:rPr>
            </w:pPr>
            <w:r>
              <w:rPr>
                <w:rFonts w:ascii="Arial" w:hAnsi="Arial" w:cs="Arial"/>
                <w:b/>
                <w:bCs/>
                <w:sz w:val="26"/>
                <w:szCs w:val="26"/>
              </w:rPr>
              <w:t>Focus Question</w:t>
            </w:r>
          </w:p>
        </w:tc>
      </w:tr>
      <w:tr w:rsidR="00FE3022" w:rsidTr="00FE3022">
        <w:tblPrEx>
          <w:tblBorders>
            <w:top w:val="none" w:sz="0" w:space="0" w:color="auto"/>
          </w:tblBorders>
          <w:tblCellMar>
            <w:top w:w="0" w:type="dxa"/>
            <w:bottom w:w="0" w:type="dxa"/>
          </w:tblCellMar>
        </w:tblPrEx>
        <w:tc>
          <w:tcPr>
            <w:tcW w:w="660" w:type="dxa"/>
            <w:tcMar>
              <w:top w:w="40" w:type="nil"/>
              <w:left w:w="40" w:type="nil"/>
              <w:bottom w:w="40" w:type="nil"/>
              <w:right w:w="40" w:type="nil"/>
            </w:tcMar>
            <w:vAlign w:val="center"/>
          </w:tcPr>
          <w:p w:rsidR="00FE3022" w:rsidRDefault="00FE3022" w:rsidP="00FE3022">
            <w:pPr>
              <w:widowControl w:val="0"/>
              <w:autoSpaceDE w:val="0"/>
              <w:autoSpaceDN w:val="0"/>
              <w:adjustRightInd w:val="0"/>
              <w:spacing w:line="380" w:lineRule="atLeast"/>
              <w:jc w:val="center"/>
              <w:rPr>
                <w:rFonts w:ascii="Arial" w:hAnsi="Arial" w:cs="Arial"/>
                <w:b/>
                <w:bCs/>
                <w:sz w:val="26"/>
                <w:szCs w:val="26"/>
              </w:rPr>
            </w:pPr>
            <w:r>
              <w:rPr>
                <w:rFonts w:ascii="Arial" w:hAnsi="Arial" w:cs="Arial"/>
                <w:b/>
                <w:bCs/>
                <w:sz w:val="26"/>
                <w:szCs w:val="26"/>
              </w:rPr>
              <w:t>1</w:t>
            </w:r>
          </w:p>
        </w:tc>
        <w:tc>
          <w:tcPr>
            <w:tcW w:w="5658"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440" w:lineRule="atLeast"/>
              <w:rPr>
                <w:rFonts w:ascii="Calibri" w:hAnsi="Calibri" w:cs="Calibri"/>
                <w:sz w:val="30"/>
                <w:szCs w:val="30"/>
              </w:rPr>
            </w:pPr>
            <w:r>
              <w:rPr>
                <w:rFonts w:ascii="Calibri" w:hAnsi="Calibri" w:cs="Calibri"/>
                <w:sz w:val="30"/>
                <w:szCs w:val="30"/>
              </w:rPr>
              <w:t>Describe your experiences in Galileo this week. How do you feel at the end of Week 1?</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440" w:lineRule="atLeast"/>
              <w:rPr>
                <w:rFonts w:ascii="Calibri" w:hAnsi="Calibri" w:cs="Calibri"/>
                <w:sz w:val="30"/>
                <w:szCs w:val="30"/>
              </w:rPr>
            </w:pPr>
            <w:r>
              <w:rPr>
                <w:rFonts w:ascii="Calibri" w:hAnsi="Calibri" w:cs="Calibri"/>
                <w:sz w:val="30"/>
                <w:szCs w:val="30"/>
              </w:rPr>
              <w:t>What expectations did you have coming into the program? Have these met? Why or why not?</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440" w:lineRule="atLeast"/>
              <w:rPr>
                <w:rFonts w:ascii="Calibri" w:hAnsi="Calibri" w:cs="Calibri"/>
                <w:sz w:val="30"/>
                <w:szCs w:val="30"/>
              </w:rPr>
            </w:pPr>
            <w:r>
              <w:rPr>
                <w:rFonts w:ascii="Calibri" w:hAnsi="Calibri" w:cs="Calibri"/>
                <w:sz w:val="30"/>
                <w:szCs w:val="30"/>
              </w:rPr>
              <w:t>Include some discussion of the activities you participated in during the week (eg: trails, classes, lectures, working with students from another class). What did you learn? What did enjoy, dislike or find challenging? Why?</w:t>
            </w:r>
          </w:p>
          <w:p w:rsidR="00FE3022" w:rsidRDefault="00FE3022" w:rsidP="00FE3022">
            <w:pPr>
              <w:widowControl w:val="0"/>
              <w:autoSpaceDE w:val="0"/>
              <w:autoSpaceDN w:val="0"/>
              <w:adjustRightInd w:val="0"/>
              <w:spacing w:line="380" w:lineRule="atLeast"/>
              <w:rPr>
                <w:rFonts w:ascii="Arial" w:hAnsi="Arial" w:cs="Arial"/>
                <w:sz w:val="26"/>
                <w:szCs w:val="26"/>
              </w:rPr>
            </w:pPr>
          </w:p>
        </w:tc>
        <w:tc>
          <w:tcPr>
            <w:tcW w:w="5130"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numPr>
                <w:ilvl w:val="0"/>
                <w:numId w:val="1"/>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Complete the "About Me" page on your blog.</w:t>
            </w:r>
          </w:p>
          <w:p w:rsidR="00FE3022" w:rsidRDefault="00FE3022" w:rsidP="00FE3022">
            <w:pPr>
              <w:widowControl w:val="0"/>
              <w:numPr>
                <w:ilvl w:val="0"/>
                <w:numId w:val="1"/>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Upload your learning goals for the term.</w:t>
            </w:r>
          </w:p>
          <w:p w:rsidR="00FE3022" w:rsidRDefault="00FE3022" w:rsidP="00FE3022">
            <w:pPr>
              <w:widowControl w:val="0"/>
              <w:numPr>
                <w:ilvl w:val="1"/>
                <w:numId w:val="1"/>
              </w:numPr>
              <w:tabs>
                <w:tab w:val="left" w:pos="940"/>
                <w:tab w:val="left" w:pos="1440"/>
              </w:tabs>
              <w:autoSpaceDE w:val="0"/>
              <w:autoSpaceDN w:val="0"/>
              <w:adjustRightInd w:val="0"/>
              <w:spacing w:line="440" w:lineRule="atLeast"/>
              <w:ind w:left="1440" w:hanging="1440"/>
              <w:rPr>
                <w:rFonts w:ascii="Arial" w:hAnsi="Arial" w:cs="Arial"/>
                <w:sz w:val="26"/>
                <w:szCs w:val="26"/>
              </w:rPr>
            </w:pPr>
            <w:r>
              <w:rPr>
                <w:rFonts w:ascii="Calibri" w:hAnsi="Calibri" w:cs="Calibri"/>
                <w:sz w:val="30"/>
                <w:szCs w:val="30"/>
              </w:rPr>
              <w:t>Read through this list of Skills, Knowledge and Personal Qualities</w:t>
            </w:r>
          </w:p>
          <w:p w:rsidR="00FE3022" w:rsidRDefault="00FE3022" w:rsidP="00FE3022">
            <w:pPr>
              <w:widowControl w:val="0"/>
              <w:numPr>
                <w:ilvl w:val="1"/>
                <w:numId w:val="1"/>
              </w:numPr>
              <w:tabs>
                <w:tab w:val="left" w:pos="940"/>
                <w:tab w:val="left" w:pos="1440"/>
              </w:tabs>
              <w:autoSpaceDE w:val="0"/>
              <w:autoSpaceDN w:val="0"/>
              <w:adjustRightInd w:val="0"/>
              <w:spacing w:line="440" w:lineRule="atLeast"/>
              <w:ind w:left="1440" w:hanging="1440"/>
              <w:rPr>
                <w:rFonts w:ascii="Arial" w:hAnsi="Arial" w:cs="Arial"/>
                <w:sz w:val="26"/>
                <w:szCs w:val="26"/>
              </w:rPr>
            </w:pPr>
            <w:r>
              <w:rPr>
                <w:rFonts w:ascii="Calibri" w:hAnsi="Calibri" w:cs="Calibri"/>
                <w:sz w:val="30"/>
                <w:szCs w:val="30"/>
              </w:rPr>
              <w:t>Choose 3 from each list that you would like to learn or improve on this term.</w:t>
            </w:r>
          </w:p>
          <w:p w:rsidR="00FE3022" w:rsidRDefault="00FE3022" w:rsidP="00FE3022">
            <w:pPr>
              <w:widowControl w:val="0"/>
              <w:numPr>
                <w:ilvl w:val="1"/>
                <w:numId w:val="1"/>
              </w:numPr>
              <w:tabs>
                <w:tab w:val="left" w:pos="940"/>
                <w:tab w:val="left" w:pos="1440"/>
              </w:tabs>
              <w:autoSpaceDE w:val="0"/>
              <w:autoSpaceDN w:val="0"/>
              <w:adjustRightInd w:val="0"/>
              <w:spacing w:line="440" w:lineRule="atLeast"/>
              <w:ind w:left="1440" w:hanging="1440"/>
              <w:rPr>
                <w:rFonts w:ascii="Arial" w:hAnsi="Arial" w:cs="Arial"/>
                <w:sz w:val="26"/>
                <w:szCs w:val="26"/>
              </w:rPr>
            </w:pPr>
            <w:r>
              <w:rPr>
                <w:rFonts w:ascii="Calibri" w:hAnsi="Calibri" w:cs="Calibri"/>
                <w:sz w:val="30"/>
                <w:szCs w:val="30"/>
              </w:rPr>
              <w:t xml:space="preserve">List them on your blog and explain why you have chosen each one. We will revisit these goals throughout the term. </w:t>
            </w:r>
          </w:p>
          <w:p w:rsidR="00FE3022" w:rsidRDefault="00FE3022" w:rsidP="00FE3022">
            <w:pPr>
              <w:widowControl w:val="0"/>
              <w:numPr>
                <w:ilvl w:val="0"/>
                <w:numId w:val="1"/>
              </w:numPr>
              <w:tabs>
                <w:tab w:val="left" w:pos="220"/>
                <w:tab w:val="left" w:pos="720"/>
              </w:tabs>
              <w:autoSpaceDE w:val="0"/>
              <w:autoSpaceDN w:val="0"/>
              <w:adjustRightInd w:val="0"/>
              <w:spacing w:line="440" w:lineRule="atLeast"/>
              <w:ind w:left="720" w:hanging="720"/>
              <w:rPr>
                <w:rFonts w:ascii="Arial" w:hAnsi="Arial" w:cs="Arial"/>
                <w:sz w:val="26"/>
                <w:szCs w:val="26"/>
              </w:rPr>
            </w:pPr>
            <w:r>
              <w:rPr>
                <w:rFonts w:ascii="Calibri" w:hAnsi="Calibri" w:cs="Calibri"/>
                <w:sz w:val="30"/>
                <w:szCs w:val="30"/>
              </w:rPr>
              <w:t>Choose one of the three core Galileo questions and answer it regarding the community you visited on Wednesday (Fitzroy, Docklands or Brunswick). For example:</w:t>
            </w:r>
          </w:p>
          <w:p w:rsidR="00FE3022" w:rsidRDefault="00FE3022" w:rsidP="00FE3022">
            <w:pPr>
              <w:widowControl w:val="0"/>
              <w:numPr>
                <w:ilvl w:val="1"/>
                <w:numId w:val="1"/>
              </w:numPr>
              <w:tabs>
                <w:tab w:val="left" w:pos="940"/>
                <w:tab w:val="left" w:pos="1440"/>
              </w:tabs>
              <w:autoSpaceDE w:val="0"/>
              <w:autoSpaceDN w:val="0"/>
              <w:adjustRightInd w:val="0"/>
              <w:spacing w:line="440" w:lineRule="atLeast"/>
              <w:ind w:left="1440" w:hanging="1440"/>
              <w:rPr>
                <w:rFonts w:ascii="Arial" w:hAnsi="Arial" w:cs="Arial"/>
                <w:sz w:val="26"/>
                <w:szCs w:val="26"/>
              </w:rPr>
            </w:pPr>
            <w:r>
              <w:rPr>
                <w:rFonts w:ascii="Calibri" w:hAnsi="Calibri" w:cs="Calibri"/>
                <w:sz w:val="30"/>
                <w:szCs w:val="30"/>
              </w:rPr>
              <w:t xml:space="preserve">What are the major things about your suburb that make it liveable? </w:t>
            </w:r>
          </w:p>
          <w:p w:rsidR="00FE3022" w:rsidRDefault="00FE3022" w:rsidP="00FE3022">
            <w:pPr>
              <w:widowControl w:val="0"/>
              <w:numPr>
                <w:ilvl w:val="1"/>
                <w:numId w:val="1"/>
              </w:numPr>
              <w:tabs>
                <w:tab w:val="left" w:pos="940"/>
                <w:tab w:val="left" w:pos="1440"/>
              </w:tabs>
              <w:autoSpaceDE w:val="0"/>
              <w:autoSpaceDN w:val="0"/>
              <w:adjustRightInd w:val="0"/>
              <w:spacing w:line="440" w:lineRule="atLeast"/>
              <w:ind w:left="1440" w:hanging="1440"/>
              <w:rPr>
                <w:rFonts w:ascii="Arial" w:hAnsi="Arial" w:cs="Arial"/>
                <w:sz w:val="26"/>
                <w:szCs w:val="26"/>
              </w:rPr>
            </w:pPr>
            <w:r>
              <w:rPr>
                <w:rFonts w:ascii="Calibri" w:hAnsi="Calibri" w:cs="Calibri"/>
                <w:sz w:val="30"/>
                <w:szCs w:val="30"/>
              </w:rPr>
              <w:t xml:space="preserve">What are the major things about your suburb that make it sustainable? </w:t>
            </w:r>
          </w:p>
          <w:p w:rsidR="00FE3022" w:rsidRDefault="00FE3022" w:rsidP="00FE3022">
            <w:pPr>
              <w:widowControl w:val="0"/>
              <w:numPr>
                <w:ilvl w:val="1"/>
                <w:numId w:val="1"/>
              </w:numPr>
              <w:tabs>
                <w:tab w:val="left" w:pos="940"/>
                <w:tab w:val="left" w:pos="1440"/>
              </w:tabs>
              <w:autoSpaceDE w:val="0"/>
              <w:autoSpaceDN w:val="0"/>
              <w:adjustRightInd w:val="0"/>
              <w:spacing w:line="440" w:lineRule="atLeast"/>
              <w:ind w:left="1440" w:hanging="1440"/>
              <w:rPr>
                <w:rFonts w:ascii="Arial" w:hAnsi="Arial" w:cs="Arial"/>
                <w:sz w:val="26"/>
                <w:szCs w:val="26"/>
              </w:rPr>
            </w:pPr>
            <w:r>
              <w:rPr>
                <w:rFonts w:ascii="Calibri" w:hAnsi="Calibri" w:cs="Calibri"/>
                <w:sz w:val="30"/>
                <w:szCs w:val="30"/>
              </w:rPr>
              <w:t>What evidence did you see of people being good citizens? or: what things did you see that encouraged people to be good citizens?</w:t>
            </w:r>
          </w:p>
        </w:tc>
      </w:tr>
      <w:tr w:rsidR="00FE3022" w:rsidTr="00FE3022">
        <w:tblPrEx>
          <w:tblBorders>
            <w:top w:val="none" w:sz="0" w:space="0" w:color="auto"/>
          </w:tblBorders>
          <w:tblCellMar>
            <w:top w:w="0" w:type="dxa"/>
            <w:bottom w:w="0" w:type="dxa"/>
          </w:tblCellMar>
        </w:tblPrEx>
        <w:tc>
          <w:tcPr>
            <w:tcW w:w="660"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2</w:t>
            </w:r>
          </w:p>
        </w:tc>
        <w:tc>
          <w:tcPr>
            <w:tcW w:w="5658"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Upload the graph of your multiple intelligence profile. Do you think it reflects how you think/learn? Why/Why not?</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When reflecting on the activities this week, try and explain which learning style was emphasised and why (kinesthetic, logical, linguistic, interpersonal, intrapersonal, visual, musical or naturalistic).</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Be sure to discuss your first experience at community service too. * What were your preconceptions beforehand and were they met?</w:t>
            </w:r>
          </w:p>
          <w:p w:rsidR="00FE3022" w:rsidRDefault="00FE3022" w:rsidP="00FE3022">
            <w:pPr>
              <w:widowControl w:val="0"/>
              <w:numPr>
                <w:ilvl w:val="0"/>
                <w:numId w:val="2"/>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What were your first impressions of the school, your teacher and the kids?</w:t>
            </w:r>
          </w:p>
          <w:p w:rsidR="00FE3022" w:rsidRDefault="00FE3022" w:rsidP="00FE3022">
            <w:pPr>
              <w:widowControl w:val="0"/>
              <w:numPr>
                <w:ilvl w:val="0"/>
                <w:numId w:val="2"/>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Did you make any special requests about what you'll be doing? Why / why not?</w:t>
            </w:r>
          </w:p>
        </w:tc>
        <w:tc>
          <w:tcPr>
            <w:tcW w:w="5130"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Was Mebourne more or less livable in the past compared to now?</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From the trials or your observations this week discuss and explain any positive or negative factors that have impacted on the livability of Melbourne over time.</w:t>
            </w:r>
          </w:p>
        </w:tc>
      </w:tr>
      <w:tr w:rsidR="00FE3022" w:rsidTr="00FE3022">
        <w:tblPrEx>
          <w:tblBorders>
            <w:top w:val="none" w:sz="0" w:space="0" w:color="auto"/>
          </w:tblBorders>
          <w:tblCellMar>
            <w:top w:w="0" w:type="dxa"/>
            <w:bottom w:w="0" w:type="dxa"/>
          </w:tblCellMar>
        </w:tblPrEx>
        <w:tc>
          <w:tcPr>
            <w:tcW w:w="660" w:type="dxa"/>
            <w:tcMar>
              <w:top w:w="40" w:type="nil"/>
              <w:left w:w="40" w:type="nil"/>
              <w:bottom w:w="40" w:type="nil"/>
              <w:right w:w="40" w:type="nil"/>
            </w:tcMar>
            <w:vAlign w:val="center"/>
          </w:tcPr>
          <w:p w:rsidR="00FE3022" w:rsidRDefault="00FE3022" w:rsidP="00FE3022">
            <w:pPr>
              <w:widowControl w:val="0"/>
              <w:autoSpaceDE w:val="0"/>
              <w:autoSpaceDN w:val="0"/>
              <w:adjustRightInd w:val="0"/>
              <w:spacing w:line="380" w:lineRule="atLeast"/>
              <w:jc w:val="center"/>
              <w:rPr>
                <w:rFonts w:ascii="Arial" w:hAnsi="Arial" w:cs="Arial"/>
                <w:b/>
                <w:bCs/>
                <w:sz w:val="26"/>
                <w:szCs w:val="26"/>
              </w:rPr>
            </w:pPr>
            <w:r>
              <w:rPr>
                <w:rFonts w:ascii="Arial" w:hAnsi="Arial" w:cs="Arial"/>
                <w:b/>
                <w:bCs/>
                <w:sz w:val="26"/>
                <w:szCs w:val="26"/>
              </w:rPr>
              <w:t>3</w:t>
            </w:r>
          </w:p>
        </w:tc>
        <w:tc>
          <w:tcPr>
            <w:tcW w:w="5658"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b/>
                <w:bCs/>
                <w:sz w:val="26"/>
                <w:szCs w:val="26"/>
              </w:rPr>
              <w:t>RECAP</w:t>
            </w:r>
            <w:r>
              <w:rPr>
                <w:rFonts w:ascii="Arial" w:hAnsi="Arial" w:cs="Arial"/>
                <w:sz w:val="26"/>
                <w:szCs w:val="26"/>
              </w:rPr>
              <w:t xml:space="preserve"> on your week</w:t>
            </w: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(What were the highlights and lowlights?)</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b/>
                <w:bCs/>
                <w:sz w:val="26"/>
                <w:szCs w:val="26"/>
              </w:rPr>
              <w:t>REFLECT</w:t>
            </w:r>
            <w:r>
              <w:rPr>
                <w:rFonts w:ascii="Arial" w:hAnsi="Arial" w:cs="Arial"/>
                <w:sz w:val="26"/>
                <w:szCs w:val="26"/>
              </w:rPr>
              <w:t xml:space="preserve"> on your experiences</w:t>
            </w: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(What did you learn or find surprising about the Justice system? What have you noticed about your relationships with the other Galileo students? How are you finding Community Service? What was your most challenging experience this week?)</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 xml:space="preserve">Give </w:t>
            </w:r>
            <w:r>
              <w:rPr>
                <w:rFonts w:ascii="Arial" w:hAnsi="Arial" w:cs="Arial"/>
                <w:b/>
                <w:bCs/>
                <w:sz w:val="26"/>
                <w:szCs w:val="26"/>
              </w:rPr>
              <w:t>REASONS</w:t>
            </w:r>
            <w:r>
              <w:rPr>
                <w:rFonts w:ascii="Arial" w:hAnsi="Arial" w:cs="Arial"/>
                <w:sz w:val="26"/>
                <w:szCs w:val="26"/>
              </w:rPr>
              <w:t xml:space="preserve"> for all of your opinions.</w:t>
            </w:r>
          </w:p>
        </w:tc>
        <w:tc>
          <w:tcPr>
            <w:tcW w:w="5130"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Complete and upload your iPod Tour script.</w:t>
            </w:r>
          </w:p>
        </w:tc>
      </w:tr>
      <w:tr w:rsidR="00FE3022" w:rsidTr="00FE3022">
        <w:tblPrEx>
          <w:tblBorders>
            <w:top w:val="none" w:sz="0" w:space="0" w:color="auto"/>
          </w:tblBorders>
          <w:tblCellMar>
            <w:top w:w="0" w:type="dxa"/>
            <w:bottom w:w="0" w:type="dxa"/>
          </w:tblCellMar>
        </w:tblPrEx>
        <w:tc>
          <w:tcPr>
            <w:tcW w:w="660" w:type="dxa"/>
            <w:tcMar>
              <w:top w:w="40" w:type="nil"/>
              <w:left w:w="40" w:type="nil"/>
              <w:bottom w:w="40" w:type="nil"/>
              <w:right w:w="40" w:type="nil"/>
            </w:tcMar>
            <w:vAlign w:val="center"/>
          </w:tcPr>
          <w:p w:rsidR="00FE3022" w:rsidRDefault="00FE3022" w:rsidP="00FE3022">
            <w:pPr>
              <w:widowControl w:val="0"/>
              <w:autoSpaceDE w:val="0"/>
              <w:autoSpaceDN w:val="0"/>
              <w:adjustRightInd w:val="0"/>
              <w:spacing w:line="380" w:lineRule="atLeast"/>
              <w:jc w:val="center"/>
              <w:rPr>
                <w:rFonts w:ascii="Arial" w:hAnsi="Arial" w:cs="Arial"/>
                <w:b/>
                <w:bCs/>
                <w:sz w:val="26"/>
                <w:szCs w:val="26"/>
              </w:rPr>
            </w:pPr>
            <w:r>
              <w:rPr>
                <w:rFonts w:ascii="Arial" w:hAnsi="Arial" w:cs="Arial"/>
                <w:b/>
                <w:bCs/>
                <w:sz w:val="26"/>
                <w:szCs w:val="26"/>
              </w:rPr>
              <w:t>4</w:t>
            </w:r>
          </w:p>
        </w:tc>
        <w:tc>
          <w:tcPr>
            <w:tcW w:w="5658"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b/>
                <w:bCs/>
                <w:sz w:val="26"/>
                <w:szCs w:val="26"/>
              </w:rPr>
              <w:t>RECAP</w:t>
            </w:r>
            <w:r>
              <w:rPr>
                <w:rFonts w:ascii="Arial" w:hAnsi="Arial" w:cs="Arial"/>
                <w:sz w:val="26"/>
                <w:szCs w:val="26"/>
              </w:rPr>
              <w:t xml:space="preserve"> on your week</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(What were the highlights? Lowlights? Challenges? Outline and talk about what you learnt on the trails, in classes or at community service).</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b/>
                <w:bCs/>
                <w:sz w:val="26"/>
                <w:szCs w:val="26"/>
              </w:rPr>
              <w:t>REFLECT</w:t>
            </w:r>
            <w:r>
              <w:rPr>
                <w:rFonts w:ascii="Arial" w:hAnsi="Arial" w:cs="Arial"/>
                <w:sz w:val="26"/>
                <w:szCs w:val="26"/>
              </w:rPr>
              <w:t xml:space="preserve"> on your experiences</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(Choose one meal you ate at home this week and discuss it in regards to a food ethic you learnt about this week (nutrition, factory farming or sustainability). Have any of your experiences this week, changed the way you think about your health. How cooperative was your cooking team? What did you like or dislike about this activity? Can you give a mid term report about your team project team?)</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 xml:space="preserve">Give </w:t>
            </w:r>
            <w:r>
              <w:rPr>
                <w:rFonts w:ascii="Arial" w:hAnsi="Arial" w:cs="Arial"/>
                <w:b/>
                <w:bCs/>
                <w:sz w:val="26"/>
                <w:szCs w:val="26"/>
              </w:rPr>
              <w:t>REASONS</w:t>
            </w:r>
            <w:r>
              <w:rPr>
                <w:rFonts w:ascii="Arial" w:hAnsi="Arial" w:cs="Arial"/>
                <w:sz w:val="26"/>
                <w:szCs w:val="26"/>
              </w:rPr>
              <w:t xml:space="preserve"> for all of your opinions.</w:t>
            </w:r>
          </w:p>
          <w:p w:rsidR="00FE3022" w:rsidRDefault="00FE3022" w:rsidP="00FE3022">
            <w:pPr>
              <w:widowControl w:val="0"/>
              <w:autoSpaceDE w:val="0"/>
              <w:autoSpaceDN w:val="0"/>
              <w:adjustRightInd w:val="0"/>
              <w:spacing w:line="380" w:lineRule="atLeast"/>
              <w:rPr>
                <w:rFonts w:ascii="Arial" w:hAnsi="Arial" w:cs="Arial"/>
                <w:sz w:val="26"/>
                <w:szCs w:val="26"/>
              </w:rPr>
            </w:pPr>
          </w:p>
        </w:tc>
        <w:tc>
          <w:tcPr>
            <w:tcW w:w="5130"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To what extent is health a personal responsibility? What can the community do to promote health?</w:t>
            </w:r>
          </w:p>
        </w:tc>
      </w:tr>
      <w:tr w:rsidR="00FE3022" w:rsidTr="00FE3022">
        <w:tblPrEx>
          <w:tblBorders>
            <w:top w:val="none" w:sz="0" w:space="0" w:color="auto"/>
          </w:tblBorders>
          <w:tblCellMar>
            <w:top w:w="0" w:type="dxa"/>
            <w:bottom w:w="0" w:type="dxa"/>
          </w:tblCellMar>
        </w:tblPrEx>
        <w:tc>
          <w:tcPr>
            <w:tcW w:w="660" w:type="dxa"/>
            <w:tcMar>
              <w:top w:w="40" w:type="nil"/>
              <w:left w:w="40" w:type="nil"/>
              <w:bottom w:w="40" w:type="nil"/>
              <w:right w:w="40" w:type="nil"/>
            </w:tcMar>
            <w:vAlign w:val="center"/>
          </w:tcPr>
          <w:p w:rsidR="00FE3022" w:rsidRDefault="00FE3022" w:rsidP="00FE3022">
            <w:pPr>
              <w:widowControl w:val="0"/>
              <w:autoSpaceDE w:val="0"/>
              <w:autoSpaceDN w:val="0"/>
              <w:adjustRightInd w:val="0"/>
              <w:spacing w:line="380" w:lineRule="atLeast"/>
              <w:jc w:val="center"/>
              <w:rPr>
                <w:rFonts w:ascii="Arial" w:hAnsi="Arial" w:cs="Arial"/>
                <w:b/>
                <w:bCs/>
                <w:sz w:val="26"/>
                <w:szCs w:val="26"/>
              </w:rPr>
            </w:pPr>
            <w:r>
              <w:rPr>
                <w:rFonts w:ascii="Arial" w:hAnsi="Arial" w:cs="Arial"/>
                <w:b/>
                <w:bCs/>
                <w:sz w:val="26"/>
                <w:szCs w:val="26"/>
              </w:rPr>
              <w:t>5</w:t>
            </w:r>
          </w:p>
        </w:tc>
        <w:tc>
          <w:tcPr>
            <w:tcW w:w="5658"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Write a reflective blog about the week, with a particular focus on camp.</w:t>
            </w:r>
          </w:p>
        </w:tc>
        <w:tc>
          <w:tcPr>
            <w:tcW w:w="5130"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n/a</w:t>
            </w:r>
          </w:p>
        </w:tc>
      </w:tr>
      <w:tr w:rsidR="00FE3022" w:rsidTr="00FE3022">
        <w:tblPrEx>
          <w:tblBorders>
            <w:top w:val="none" w:sz="0" w:space="0" w:color="auto"/>
          </w:tblBorders>
          <w:tblCellMar>
            <w:top w:w="0" w:type="dxa"/>
            <w:bottom w:w="0" w:type="dxa"/>
          </w:tblCellMar>
        </w:tblPrEx>
        <w:tc>
          <w:tcPr>
            <w:tcW w:w="660" w:type="dxa"/>
            <w:tcMar>
              <w:top w:w="40" w:type="nil"/>
              <w:left w:w="40" w:type="nil"/>
              <w:bottom w:w="40" w:type="nil"/>
              <w:right w:w="40" w:type="nil"/>
            </w:tcMar>
            <w:vAlign w:val="center"/>
          </w:tcPr>
          <w:p w:rsidR="00FE3022" w:rsidRDefault="00FE3022" w:rsidP="00FE3022">
            <w:pPr>
              <w:widowControl w:val="0"/>
              <w:autoSpaceDE w:val="0"/>
              <w:autoSpaceDN w:val="0"/>
              <w:adjustRightInd w:val="0"/>
              <w:spacing w:line="380" w:lineRule="atLeast"/>
              <w:jc w:val="center"/>
              <w:rPr>
                <w:rFonts w:ascii="Arial" w:hAnsi="Arial" w:cs="Arial"/>
                <w:b/>
                <w:bCs/>
                <w:sz w:val="26"/>
                <w:szCs w:val="26"/>
              </w:rPr>
            </w:pPr>
            <w:r>
              <w:rPr>
                <w:rFonts w:ascii="Arial" w:hAnsi="Arial" w:cs="Arial"/>
                <w:b/>
                <w:bCs/>
                <w:sz w:val="26"/>
                <w:szCs w:val="26"/>
              </w:rPr>
              <w:t>6</w:t>
            </w:r>
          </w:p>
        </w:tc>
        <w:tc>
          <w:tcPr>
            <w:tcW w:w="5658"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Recap and Reflect on the week. Give reasons to support your points of view.</w:t>
            </w:r>
          </w:p>
          <w:p w:rsidR="00FE3022" w:rsidRDefault="00FE3022" w:rsidP="00FE3022">
            <w:pPr>
              <w:widowControl w:val="0"/>
              <w:numPr>
                <w:ilvl w:val="0"/>
                <w:numId w:val="3"/>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What did you learn about your own ecological footprint? (Upload your results). How many Earths would we need if everyone had your lifestyle? What did you decide to change about your lifestyle? Why?</w:t>
            </w:r>
          </w:p>
          <w:p w:rsidR="00FE3022" w:rsidRDefault="00FE3022" w:rsidP="00FE3022">
            <w:pPr>
              <w:widowControl w:val="0"/>
              <w:numPr>
                <w:ilvl w:val="0"/>
                <w:numId w:val="3"/>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After a week's break from Community Service, reflect on your progress so far this term. Is there anything you would like to improve on or aim to achieve at the school before the end of term? Why?</w:t>
            </w:r>
          </w:p>
        </w:tc>
        <w:tc>
          <w:tcPr>
            <w:tcW w:w="5130"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Verdana" w:hAnsi="Verdana" w:cs="Verdana"/>
              </w:rPr>
            </w:pPr>
            <w:r>
              <w:rPr>
                <w:rFonts w:ascii="Verdana" w:hAnsi="Verdana" w:cs="Verdana"/>
              </w:rPr>
              <w:t>What is Melbourne doing to become Environmentally Sustainable? Is it enough? Use evidence that you collect or observe on trails and in class this week, to support your point of view.</w:t>
            </w:r>
          </w:p>
          <w:p w:rsidR="00FE3022" w:rsidRDefault="00FE3022" w:rsidP="00FE3022">
            <w:pPr>
              <w:widowControl w:val="0"/>
              <w:autoSpaceDE w:val="0"/>
              <w:autoSpaceDN w:val="0"/>
              <w:adjustRightInd w:val="0"/>
              <w:spacing w:line="380" w:lineRule="atLeast"/>
              <w:rPr>
                <w:rFonts w:ascii="Arial" w:hAnsi="Arial" w:cs="Arial"/>
                <w:sz w:val="26"/>
                <w:szCs w:val="26"/>
              </w:rPr>
            </w:pPr>
          </w:p>
        </w:tc>
      </w:tr>
      <w:tr w:rsidR="00FE3022" w:rsidTr="00FE3022">
        <w:tblPrEx>
          <w:tblBorders>
            <w:top w:val="none" w:sz="0" w:space="0" w:color="auto"/>
          </w:tblBorders>
          <w:tblCellMar>
            <w:top w:w="0" w:type="dxa"/>
            <w:bottom w:w="0" w:type="dxa"/>
          </w:tblCellMar>
        </w:tblPrEx>
        <w:tc>
          <w:tcPr>
            <w:tcW w:w="660" w:type="dxa"/>
            <w:tcMar>
              <w:top w:w="40" w:type="nil"/>
              <w:left w:w="40" w:type="nil"/>
              <w:bottom w:w="40" w:type="nil"/>
              <w:right w:w="40" w:type="nil"/>
            </w:tcMar>
            <w:vAlign w:val="center"/>
          </w:tcPr>
          <w:p w:rsidR="00FE3022" w:rsidRDefault="00FE3022" w:rsidP="00FE3022">
            <w:pPr>
              <w:widowControl w:val="0"/>
              <w:autoSpaceDE w:val="0"/>
              <w:autoSpaceDN w:val="0"/>
              <w:adjustRightInd w:val="0"/>
              <w:spacing w:line="380" w:lineRule="atLeast"/>
              <w:jc w:val="center"/>
              <w:rPr>
                <w:rFonts w:ascii="Arial" w:hAnsi="Arial" w:cs="Arial"/>
                <w:b/>
                <w:bCs/>
                <w:sz w:val="26"/>
                <w:szCs w:val="26"/>
              </w:rPr>
            </w:pPr>
            <w:r>
              <w:rPr>
                <w:rFonts w:ascii="Arial" w:hAnsi="Arial" w:cs="Arial"/>
                <w:b/>
                <w:bCs/>
                <w:sz w:val="26"/>
                <w:szCs w:val="26"/>
              </w:rPr>
              <w:t>7</w:t>
            </w:r>
          </w:p>
        </w:tc>
        <w:tc>
          <w:tcPr>
            <w:tcW w:w="5658"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It's been a big week. Team Projects moved through another key stage with the Options Trail. We also did a mini-focus on suburbia, as well as watching governments being made in a once-in-70 sort of way.</w:t>
            </w: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As well as the usual highlights and lowlights recap, have a closer look at what have you learnt, about your team, your city and anything in the world beyond? How were your perceptions of life in Frankston or Lilydale confirmed or challenged on the trail? Also reflect on what goals you still have to achieve?</w:t>
            </w:r>
          </w:p>
        </w:tc>
        <w:tc>
          <w:tcPr>
            <w:tcW w:w="5130"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580" w:lineRule="atLeast"/>
              <w:rPr>
                <w:rFonts w:ascii="Arial" w:hAnsi="Arial" w:cs="Arial"/>
                <w:sz w:val="26"/>
                <w:szCs w:val="26"/>
              </w:rPr>
            </w:pPr>
            <w:r>
              <w:rPr>
                <w:rFonts w:ascii="Calibri" w:hAnsi="Calibri" w:cs="Calibri"/>
                <w:sz w:val="30"/>
                <w:szCs w:val="30"/>
              </w:rPr>
              <w:t>Choose one site/set of surveys/ interview/ questions from the Options Trail (each member of the team must choose a different aspect).</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580" w:lineRule="atLeast"/>
              <w:rPr>
                <w:rFonts w:ascii="Arial" w:hAnsi="Arial" w:cs="Arial"/>
                <w:sz w:val="26"/>
                <w:szCs w:val="26"/>
              </w:rPr>
            </w:pPr>
            <w:r>
              <w:rPr>
                <w:rFonts w:ascii="Calibri" w:hAnsi="Calibri" w:cs="Calibri"/>
                <w:sz w:val="30"/>
                <w:szCs w:val="30"/>
              </w:rPr>
              <w:t>Collate and upload the data you collected (eg: photos, surveys into tables or graphs, video, interview notes etc) and write a summary of your findings.</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numPr>
                <w:ilvl w:val="0"/>
                <w:numId w:val="4"/>
              </w:numPr>
              <w:tabs>
                <w:tab w:val="left" w:pos="220"/>
                <w:tab w:val="left" w:pos="720"/>
              </w:tabs>
              <w:autoSpaceDE w:val="0"/>
              <w:autoSpaceDN w:val="0"/>
              <w:adjustRightInd w:val="0"/>
              <w:spacing w:line="440" w:lineRule="atLeast"/>
              <w:ind w:left="720" w:hanging="720"/>
              <w:rPr>
                <w:rFonts w:ascii="Arial" w:hAnsi="Arial" w:cs="Arial"/>
                <w:sz w:val="26"/>
                <w:szCs w:val="26"/>
              </w:rPr>
            </w:pPr>
            <w:r>
              <w:rPr>
                <w:rFonts w:ascii="Calibri" w:hAnsi="Calibri" w:cs="Calibri"/>
                <w:sz w:val="30"/>
                <w:szCs w:val="30"/>
              </w:rPr>
              <w:t>Answer your research questions using this evidence and reflect on your findings. </w:t>
            </w:r>
          </w:p>
          <w:p w:rsidR="00FE3022" w:rsidRDefault="00FE3022" w:rsidP="00FE3022">
            <w:pPr>
              <w:widowControl w:val="0"/>
              <w:numPr>
                <w:ilvl w:val="0"/>
                <w:numId w:val="4"/>
              </w:numPr>
              <w:tabs>
                <w:tab w:val="left" w:pos="220"/>
                <w:tab w:val="left" w:pos="720"/>
              </w:tabs>
              <w:autoSpaceDE w:val="0"/>
              <w:autoSpaceDN w:val="0"/>
              <w:adjustRightInd w:val="0"/>
              <w:spacing w:line="440" w:lineRule="atLeast"/>
              <w:ind w:left="720" w:hanging="720"/>
              <w:rPr>
                <w:rFonts w:ascii="Arial" w:hAnsi="Arial" w:cs="Arial"/>
                <w:sz w:val="26"/>
                <w:szCs w:val="26"/>
              </w:rPr>
            </w:pPr>
            <w:r>
              <w:rPr>
                <w:rFonts w:ascii="Calibri" w:hAnsi="Calibri" w:cs="Calibri"/>
                <w:sz w:val="30"/>
                <w:szCs w:val="30"/>
              </w:rPr>
              <w:t>How well did the evidence you collect help to answer your question/s?</w:t>
            </w:r>
          </w:p>
          <w:p w:rsidR="00FE3022" w:rsidRDefault="00FE3022" w:rsidP="00FE3022">
            <w:pPr>
              <w:widowControl w:val="0"/>
              <w:numPr>
                <w:ilvl w:val="0"/>
                <w:numId w:val="4"/>
              </w:numPr>
              <w:tabs>
                <w:tab w:val="left" w:pos="220"/>
                <w:tab w:val="left" w:pos="720"/>
              </w:tabs>
              <w:autoSpaceDE w:val="0"/>
              <w:autoSpaceDN w:val="0"/>
              <w:adjustRightInd w:val="0"/>
              <w:spacing w:line="440" w:lineRule="atLeast"/>
              <w:ind w:left="720" w:hanging="720"/>
              <w:rPr>
                <w:rFonts w:ascii="Arial" w:hAnsi="Arial" w:cs="Arial"/>
                <w:sz w:val="26"/>
                <w:szCs w:val="26"/>
              </w:rPr>
            </w:pPr>
            <w:r>
              <w:rPr>
                <w:rFonts w:ascii="Calibri" w:hAnsi="Calibri" w:cs="Calibri"/>
                <w:sz w:val="30"/>
                <w:szCs w:val="30"/>
              </w:rPr>
              <w:t>Are there any issues with the data you have collected?</w:t>
            </w:r>
          </w:p>
          <w:p w:rsidR="00FE3022" w:rsidRDefault="00FE3022" w:rsidP="00FE3022">
            <w:pPr>
              <w:widowControl w:val="0"/>
              <w:numPr>
                <w:ilvl w:val="0"/>
                <w:numId w:val="4"/>
              </w:numPr>
              <w:tabs>
                <w:tab w:val="left" w:pos="220"/>
                <w:tab w:val="left" w:pos="720"/>
              </w:tabs>
              <w:autoSpaceDE w:val="0"/>
              <w:autoSpaceDN w:val="0"/>
              <w:adjustRightInd w:val="0"/>
              <w:spacing w:line="440" w:lineRule="atLeast"/>
              <w:ind w:left="720" w:hanging="720"/>
              <w:rPr>
                <w:rFonts w:ascii="Arial" w:hAnsi="Arial" w:cs="Arial"/>
                <w:sz w:val="26"/>
                <w:szCs w:val="26"/>
              </w:rPr>
            </w:pPr>
            <w:r>
              <w:rPr>
                <w:rFonts w:ascii="Calibri" w:hAnsi="Calibri" w:cs="Calibri"/>
                <w:sz w:val="30"/>
                <w:szCs w:val="30"/>
              </w:rPr>
              <w:t>Is there any further research or analysis that needs to be completed?</w:t>
            </w:r>
          </w:p>
        </w:tc>
      </w:tr>
      <w:tr w:rsidR="00FE3022" w:rsidTr="00FE3022">
        <w:tblPrEx>
          <w:tblBorders>
            <w:top w:val="none" w:sz="0" w:space="0" w:color="auto"/>
          </w:tblBorders>
          <w:tblCellMar>
            <w:top w:w="0" w:type="dxa"/>
            <w:bottom w:w="0" w:type="dxa"/>
          </w:tblCellMar>
        </w:tblPrEx>
        <w:tc>
          <w:tcPr>
            <w:tcW w:w="660" w:type="dxa"/>
            <w:tcMar>
              <w:top w:w="40" w:type="nil"/>
              <w:left w:w="40" w:type="nil"/>
              <w:bottom w:w="40" w:type="nil"/>
              <w:right w:w="40" w:type="nil"/>
            </w:tcMar>
            <w:vAlign w:val="center"/>
          </w:tcPr>
          <w:p w:rsidR="00FE3022" w:rsidRDefault="00FE3022" w:rsidP="00FE3022">
            <w:pPr>
              <w:widowControl w:val="0"/>
              <w:autoSpaceDE w:val="0"/>
              <w:autoSpaceDN w:val="0"/>
              <w:adjustRightInd w:val="0"/>
              <w:spacing w:line="380" w:lineRule="atLeast"/>
              <w:jc w:val="center"/>
              <w:rPr>
                <w:rFonts w:ascii="Arial" w:hAnsi="Arial" w:cs="Arial"/>
                <w:b/>
                <w:bCs/>
                <w:sz w:val="26"/>
                <w:szCs w:val="26"/>
              </w:rPr>
            </w:pPr>
            <w:r>
              <w:rPr>
                <w:rFonts w:ascii="Arial" w:hAnsi="Arial" w:cs="Arial"/>
                <w:b/>
                <w:bCs/>
                <w:sz w:val="26"/>
                <w:szCs w:val="26"/>
              </w:rPr>
              <w:t>8</w:t>
            </w:r>
          </w:p>
        </w:tc>
        <w:tc>
          <w:tcPr>
            <w:tcW w:w="5658"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As well as your review of the week, include a critical reflection about your own religious beliefs and whether they have changed or developed as a result of anything you've seen, heard or discussed this week. Also include a photo of your favourite gravestone from Tuesday's cemetary trail.</w:t>
            </w:r>
          </w:p>
        </w:tc>
        <w:tc>
          <w:tcPr>
            <w:tcW w:w="5130"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 xml:space="preserve">Choose </w:t>
            </w:r>
            <w:r>
              <w:rPr>
                <w:rFonts w:ascii="Arial" w:hAnsi="Arial" w:cs="Arial"/>
                <w:b/>
                <w:bCs/>
                <w:sz w:val="26"/>
                <w:szCs w:val="26"/>
              </w:rPr>
              <w:t>1</w:t>
            </w:r>
            <w:r>
              <w:rPr>
                <w:rFonts w:ascii="Arial" w:hAnsi="Arial" w:cs="Arial"/>
                <w:sz w:val="26"/>
                <w:szCs w:val="26"/>
              </w:rPr>
              <w:t xml:space="preserve"> of the following two questions to complete:</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1. List 3 religions you looked at this week, be it in Monday afternoon's class, Tuesday's trail or Wednesday's trail.</w:t>
            </w: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i) Describe 1 thing about each religion not shared by the other 2 which makes it different. ii) Identify 2 common beliefs and/or practices shared by all 3 religions.</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OR</w:t>
            </w: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2. In light of everyting you've learnt this week, do you think people of different religions are able to live peacefully together?</w:t>
            </w:r>
          </w:p>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Note: We don't want a rant. Make sure all your claims are backed up with some analysis that relates to something you saw, heard or discussed during the week.</w:t>
            </w:r>
          </w:p>
        </w:tc>
      </w:tr>
      <w:tr w:rsidR="00FE3022" w:rsidTr="00FE3022">
        <w:tblPrEx>
          <w:tblBorders>
            <w:top w:val="none" w:sz="0" w:space="0" w:color="auto"/>
          </w:tblBorders>
          <w:tblCellMar>
            <w:top w:w="0" w:type="dxa"/>
            <w:bottom w:w="0" w:type="dxa"/>
          </w:tblCellMar>
        </w:tblPrEx>
        <w:tc>
          <w:tcPr>
            <w:tcW w:w="660" w:type="dxa"/>
            <w:tcMar>
              <w:top w:w="40" w:type="nil"/>
              <w:left w:w="40" w:type="nil"/>
              <w:bottom w:w="40" w:type="nil"/>
              <w:right w:w="40" w:type="nil"/>
            </w:tcMar>
            <w:vAlign w:val="center"/>
          </w:tcPr>
          <w:p w:rsidR="00FE3022" w:rsidRDefault="00FE3022" w:rsidP="00FE3022">
            <w:pPr>
              <w:widowControl w:val="0"/>
              <w:autoSpaceDE w:val="0"/>
              <w:autoSpaceDN w:val="0"/>
              <w:adjustRightInd w:val="0"/>
              <w:spacing w:line="380" w:lineRule="atLeast"/>
              <w:jc w:val="center"/>
              <w:rPr>
                <w:rFonts w:ascii="Arial" w:hAnsi="Arial" w:cs="Arial"/>
                <w:b/>
                <w:bCs/>
                <w:sz w:val="26"/>
                <w:szCs w:val="26"/>
              </w:rPr>
            </w:pPr>
            <w:r>
              <w:rPr>
                <w:rFonts w:ascii="Arial" w:hAnsi="Arial" w:cs="Arial"/>
                <w:b/>
                <w:bCs/>
                <w:sz w:val="26"/>
                <w:szCs w:val="26"/>
              </w:rPr>
              <w:t>9</w:t>
            </w:r>
          </w:p>
        </w:tc>
        <w:tc>
          <w:tcPr>
            <w:tcW w:w="5658"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Final Blog!</w:t>
            </w:r>
          </w:p>
          <w:p w:rsidR="00FE3022" w:rsidRDefault="00FE3022" w:rsidP="00FE3022">
            <w:pPr>
              <w:widowControl w:val="0"/>
              <w:numPr>
                <w:ilvl w:val="0"/>
                <w:numId w:val="5"/>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Historical Podcast-Tour: What was it like following your classmates' tours? What did you think of this activity as a way to learn (and teach others) about Melbourne?</w:t>
            </w:r>
          </w:p>
          <w:p w:rsidR="00FE3022" w:rsidRDefault="00FE3022" w:rsidP="00FE3022">
            <w:pPr>
              <w:widowControl w:val="0"/>
              <w:numPr>
                <w:ilvl w:val="0"/>
                <w:numId w:val="5"/>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Action Project report: What did you do well? How did you feel afterwards? What have you learnt through this experience?</w:t>
            </w:r>
          </w:p>
          <w:p w:rsidR="00FE3022" w:rsidRDefault="00FE3022" w:rsidP="00FE3022">
            <w:pPr>
              <w:widowControl w:val="0"/>
              <w:numPr>
                <w:ilvl w:val="0"/>
                <w:numId w:val="5"/>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Community Service: How did you feel saying goodbye for the last time? Look back at your first blog about Community Service. Have any of your views changed? What do you think the point of this experience was?</w:t>
            </w:r>
          </w:p>
          <w:p w:rsidR="00FE3022" w:rsidRDefault="00FE3022" w:rsidP="00FE3022">
            <w:pPr>
              <w:widowControl w:val="0"/>
              <w:numPr>
                <w:ilvl w:val="0"/>
                <w:numId w:val="5"/>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Galileo wrap-up: Reflect on your memorable experiences, highlights, lowlights, challenges and achievements this term</w:t>
            </w:r>
          </w:p>
        </w:tc>
        <w:tc>
          <w:tcPr>
            <w:tcW w:w="5130"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n/a</w:t>
            </w:r>
          </w:p>
        </w:tc>
      </w:tr>
      <w:tr w:rsidR="00FE3022" w:rsidTr="00FE3022">
        <w:tblPrEx>
          <w:tblCellMar>
            <w:top w:w="0" w:type="dxa"/>
            <w:bottom w:w="0" w:type="dxa"/>
          </w:tblCellMar>
        </w:tblPrEx>
        <w:tc>
          <w:tcPr>
            <w:tcW w:w="660" w:type="dxa"/>
            <w:tcMar>
              <w:top w:w="40" w:type="nil"/>
              <w:left w:w="40" w:type="nil"/>
              <w:bottom w:w="40" w:type="nil"/>
              <w:right w:w="40" w:type="nil"/>
            </w:tcMar>
            <w:vAlign w:val="center"/>
          </w:tcPr>
          <w:p w:rsidR="00FE3022" w:rsidRDefault="00FE3022" w:rsidP="00FE3022">
            <w:pPr>
              <w:widowControl w:val="0"/>
              <w:autoSpaceDE w:val="0"/>
              <w:autoSpaceDN w:val="0"/>
              <w:adjustRightInd w:val="0"/>
              <w:spacing w:line="380" w:lineRule="atLeast"/>
              <w:jc w:val="center"/>
              <w:rPr>
                <w:rFonts w:ascii="Arial" w:hAnsi="Arial" w:cs="Arial"/>
                <w:b/>
                <w:bCs/>
                <w:sz w:val="26"/>
                <w:szCs w:val="26"/>
              </w:rPr>
            </w:pPr>
            <w:r>
              <w:rPr>
                <w:rFonts w:ascii="Arial" w:hAnsi="Arial" w:cs="Arial"/>
                <w:b/>
                <w:bCs/>
                <w:sz w:val="26"/>
                <w:szCs w:val="26"/>
              </w:rPr>
              <w:t>10</w:t>
            </w:r>
          </w:p>
        </w:tc>
        <w:tc>
          <w:tcPr>
            <w:tcW w:w="5658"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p>
        </w:tc>
        <w:tc>
          <w:tcPr>
            <w:tcW w:w="5130" w:type="dxa"/>
            <w:tcBorders>
              <w:top w:val="single" w:sz="8" w:space="0" w:color="DDDDDD"/>
              <w:left w:val="single" w:sz="8" w:space="0" w:color="DDDDDD"/>
              <w:bottom w:val="single" w:sz="8" w:space="0" w:color="DDDDDD"/>
              <w:right w:val="single" w:sz="8" w:space="0" w:color="DDDDDD"/>
            </w:tcBorders>
            <w:tcMar>
              <w:top w:w="40" w:type="nil"/>
              <w:left w:w="40" w:type="nil"/>
              <w:bottom w:w="40" w:type="nil"/>
              <w:right w:w="40" w:type="nil"/>
            </w:tcMar>
          </w:tcPr>
          <w:p w:rsidR="00FE3022" w:rsidRDefault="00FE3022" w:rsidP="00FE3022">
            <w:pPr>
              <w:widowControl w:val="0"/>
              <w:autoSpaceDE w:val="0"/>
              <w:autoSpaceDN w:val="0"/>
              <w:adjustRightInd w:val="0"/>
              <w:spacing w:line="380" w:lineRule="atLeast"/>
              <w:rPr>
                <w:rFonts w:ascii="Arial" w:hAnsi="Arial" w:cs="Arial"/>
                <w:sz w:val="26"/>
                <w:szCs w:val="26"/>
              </w:rPr>
            </w:pPr>
          </w:p>
        </w:tc>
      </w:tr>
    </w:tbl>
    <w:p w:rsidR="00FE3022" w:rsidRDefault="00FE3022"/>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rsidP="00FE3022">
      <w:pPr>
        <w:widowControl w:val="0"/>
        <w:autoSpaceDE w:val="0"/>
        <w:autoSpaceDN w:val="0"/>
        <w:adjustRightInd w:val="0"/>
        <w:spacing w:line="380" w:lineRule="atLeast"/>
        <w:rPr>
          <w:rFonts w:ascii="Arial" w:hAnsi="Arial" w:cs="Arial"/>
          <w:sz w:val="26"/>
          <w:szCs w:val="26"/>
        </w:rPr>
      </w:pPr>
    </w:p>
    <w:p w:rsidR="00FE3022" w:rsidRDefault="00FE3022"/>
    <w:p w:rsidR="00FE3022" w:rsidRDefault="00FE3022"/>
    <w:p w:rsidR="00070AFF" w:rsidRDefault="00070AFF">
      <w:r>
        <w:t>Week 1</w:t>
      </w:r>
    </w:p>
    <w:p w:rsidR="00070AFF" w:rsidRDefault="00070AFF"/>
    <w:p w:rsidR="00070AFF" w:rsidRDefault="00070AFF" w:rsidP="00070AFF">
      <w:pPr>
        <w:widowControl w:val="0"/>
        <w:autoSpaceDE w:val="0"/>
        <w:autoSpaceDN w:val="0"/>
        <w:adjustRightInd w:val="0"/>
        <w:spacing w:line="380" w:lineRule="atLeast"/>
        <w:rPr>
          <w:rFonts w:ascii="Arial" w:hAnsi="Arial" w:cs="Arial"/>
          <w:sz w:val="26"/>
          <w:szCs w:val="26"/>
        </w:rPr>
      </w:pPr>
      <w:r>
        <w:rPr>
          <w:rFonts w:ascii="Arial" w:hAnsi="Arial" w:cs="Arial"/>
          <w:b/>
          <w:bCs/>
          <w:sz w:val="26"/>
          <w:szCs w:val="26"/>
          <w:u w:val="single"/>
        </w:rPr>
        <w:t>YOUR BLOG</w:t>
      </w:r>
    </w:p>
    <w:p w:rsidR="00070AFF" w:rsidRDefault="00070AFF" w:rsidP="00070AFF">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 xml:space="preserve">Use your username and password to log in to your Globalstudent.org Dashboard </w:t>
      </w:r>
      <w:hyperlink r:id="rId5" w:history="1">
        <w:r>
          <w:rPr>
            <w:rFonts w:ascii="Arial" w:hAnsi="Arial" w:cs="Arial"/>
            <w:color w:val="0022E4"/>
            <w:sz w:val="26"/>
            <w:szCs w:val="26"/>
            <w:u w:val="single" w:color="0022E4"/>
          </w:rPr>
          <w:t>here.</w:t>
        </w:r>
      </w:hyperlink>
      <w:r>
        <w:rPr>
          <w:rFonts w:ascii="Arial" w:hAnsi="Arial" w:cs="Arial"/>
          <w:sz w:val="26"/>
          <w:szCs w:val="26"/>
        </w:rPr>
        <w:t xml:space="preserve"> Get started with your blog!</w:t>
      </w:r>
    </w:p>
    <w:p w:rsidR="00070AFF" w:rsidRDefault="00070AFF" w:rsidP="00070AFF">
      <w:pPr>
        <w:widowControl w:val="0"/>
        <w:numPr>
          <w:ilvl w:val="0"/>
          <w:numId w:val="1"/>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 xml:space="preserve">Go to </w:t>
      </w:r>
      <w:r>
        <w:rPr>
          <w:rFonts w:ascii="Arial" w:hAnsi="Arial" w:cs="Arial"/>
          <w:i/>
          <w:iCs/>
          <w:sz w:val="26"/>
          <w:szCs w:val="26"/>
        </w:rPr>
        <w:t>Settings&gt;General</w:t>
      </w:r>
    </w:p>
    <w:p w:rsidR="00070AFF" w:rsidRDefault="00070AFF" w:rsidP="00070AFF">
      <w:pPr>
        <w:widowControl w:val="0"/>
        <w:numPr>
          <w:ilvl w:val="1"/>
          <w:numId w:val="1"/>
        </w:numPr>
        <w:tabs>
          <w:tab w:val="left" w:pos="940"/>
          <w:tab w:val="left" w:pos="1440"/>
        </w:tabs>
        <w:autoSpaceDE w:val="0"/>
        <w:autoSpaceDN w:val="0"/>
        <w:adjustRightInd w:val="0"/>
        <w:spacing w:line="380" w:lineRule="atLeast"/>
        <w:ind w:left="1440" w:hanging="1440"/>
        <w:rPr>
          <w:rFonts w:ascii="Arial" w:hAnsi="Arial" w:cs="Arial"/>
          <w:sz w:val="26"/>
          <w:szCs w:val="26"/>
        </w:rPr>
      </w:pPr>
      <w:r>
        <w:rPr>
          <w:rFonts w:ascii="Arial" w:hAnsi="Arial" w:cs="Arial"/>
          <w:sz w:val="26"/>
          <w:szCs w:val="26"/>
        </w:rPr>
        <w:t>Change your blog title and tagline</w:t>
      </w:r>
    </w:p>
    <w:p w:rsidR="00070AFF" w:rsidRDefault="00070AFF" w:rsidP="00070AFF">
      <w:pPr>
        <w:widowControl w:val="0"/>
        <w:numPr>
          <w:ilvl w:val="1"/>
          <w:numId w:val="1"/>
        </w:numPr>
        <w:tabs>
          <w:tab w:val="left" w:pos="940"/>
          <w:tab w:val="left" w:pos="1440"/>
        </w:tabs>
        <w:autoSpaceDE w:val="0"/>
        <w:autoSpaceDN w:val="0"/>
        <w:adjustRightInd w:val="0"/>
        <w:spacing w:line="380" w:lineRule="atLeast"/>
        <w:ind w:left="1440" w:hanging="1440"/>
        <w:rPr>
          <w:rFonts w:ascii="Arial" w:hAnsi="Arial" w:cs="Arial"/>
          <w:sz w:val="26"/>
          <w:szCs w:val="26"/>
        </w:rPr>
      </w:pPr>
      <w:r>
        <w:rPr>
          <w:rFonts w:ascii="Arial" w:hAnsi="Arial" w:cs="Arial"/>
          <w:sz w:val="26"/>
          <w:szCs w:val="26"/>
        </w:rPr>
        <w:t>Enter your email address - you will receive notifications whenever anyone posts a comment on your blog.</w:t>
      </w:r>
    </w:p>
    <w:p w:rsidR="00070AFF" w:rsidRDefault="00070AFF" w:rsidP="00070AFF">
      <w:pPr>
        <w:widowControl w:val="0"/>
        <w:autoSpaceDE w:val="0"/>
        <w:autoSpaceDN w:val="0"/>
        <w:adjustRightInd w:val="0"/>
        <w:spacing w:line="380" w:lineRule="atLeast"/>
        <w:rPr>
          <w:rFonts w:ascii="Arial" w:hAnsi="Arial" w:cs="Arial"/>
          <w:sz w:val="26"/>
          <w:szCs w:val="26"/>
        </w:rPr>
      </w:pPr>
    </w:p>
    <w:p w:rsidR="00070AFF" w:rsidRDefault="00070AFF" w:rsidP="00070AFF">
      <w:pPr>
        <w:widowControl w:val="0"/>
        <w:numPr>
          <w:ilvl w:val="0"/>
          <w:numId w:val="2"/>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 xml:space="preserve">Go to </w:t>
      </w:r>
      <w:r>
        <w:rPr>
          <w:rFonts w:ascii="Arial" w:hAnsi="Arial" w:cs="Arial"/>
          <w:i/>
          <w:iCs/>
          <w:sz w:val="26"/>
          <w:szCs w:val="26"/>
        </w:rPr>
        <w:t>Appearance&gt;Themes</w:t>
      </w:r>
    </w:p>
    <w:p w:rsidR="00070AFF" w:rsidRDefault="00070AFF" w:rsidP="00070AFF">
      <w:pPr>
        <w:widowControl w:val="0"/>
        <w:numPr>
          <w:ilvl w:val="1"/>
          <w:numId w:val="2"/>
        </w:numPr>
        <w:tabs>
          <w:tab w:val="left" w:pos="940"/>
          <w:tab w:val="left" w:pos="1440"/>
        </w:tabs>
        <w:autoSpaceDE w:val="0"/>
        <w:autoSpaceDN w:val="0"/>
        <w:adjustRightInd w:val="0"/>
        <w:spacing w:line="380" w:lineRule="atLeast"/>
        <w:ind w:left="1440" w:hanging="1440"/>
        <w:rPr>
          <w:rFonts w:ascii="Arial" w:hAnsi="Arial" w:cs="Arial"/>
          <w:sz w:val="26"/>
          <w:szCs w:val="26"/>
        </w:rPr>
      </w:pPr>
      <w:r>
        <w:rPr>
          <w:rFonts w:ascii="Arial" w:hAnsi="Arial" w:cs="Arial"/>
          <w:sz w:val="26"/>
          <w:szCs w:val="26"/>
        </w:rPr>
        <w:t>Choose a visual theme for your blog.</w:t>
      </w:r>
    </w:p>
    <w:p w:rsidR="00070AFF" w:rsidRDefault="00070AFF" w:rsidP="00070AFF">
      <w:pPr>
        <w:widowControl w:val="0"/>
        <w:autoSpaceDE w:val="0"/>
        <w:autoSpaceDN w:val="0"/>
        <w:adjustRightInd w:val="0"/>
        <w:spacing w:line="380" w:lineRule="atLeast"/>
        <w:rPr>
          <w:rFonts w:ascii="Arial" w:hAnsi="Arial" w:cs="Arial"/>
          <w:sz w:val="26"/>
          <w:szCs w:val="26"/>
        </w:rPr>
      </w:pPr>
    </w:p>
    <w:p w:rsidR="00070AFF" w:rsidRDefault="00070AFF" w:rsidP="00070AFF">
      <w:pPr>
        <w:widowControl w:val="0"/>
        <w:numPr>
          <w:ilvl w:val="0"/>
          <w:numId w:val="3"/>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 xml:space="preserve">Go to </w:t>
      </w:r>
      <w:r>
        <w:rPr>
          <w:rFonts w:ascii="Arial" w:hAnsi="Arial" w:cs="Arial"/>
          <w:i/>
          <w:iCs/>
          <w:sz w:val="26"/>
          <w:szCs w:val="26"/>
        </w:rPr>
        <w:t>Pages&gt;Edit</w:t>
      </w:r>
    </w:p>
    <w:p w:rsidR="00070AFF" w:rsidRDefault="00070AFF" w:rsidP="00070AFF">
      <w:pPr>
        <w:widowControl w:val="0"/>
        <w:numPr>
          <w:ilvl w:val="1"/>
          <w:numId w:val="3"/>
        </w:numPr>
        <w:tabs>
          <w:tab w:val="left" w:pos="940"/>
          <w:tab w:val="left" w:pos="1440"/>
        </w:tabs>
        <w:autoSpaceDE w:val="0"/>
        <w:autoSpaceDN w:val="0"/>
        <w:adjustRightInd w:val="0"/>
        <w:spacing w:line="380" w:lineRule="atLeast"/>
        <w:ind w:left="1440" w:hanging="1440"/>
        <w:rPr>
          <w:rFonts w:ascii="Arial" w:hAnsi="Arial" w:cs="Arial"/>
          <w:sz w:val="26"/>
          <w:szCs w:val="26"/>
        </w:rPr>
      </w:pPr>
      <w:r>
        <w:rPr>
          <w:rFonts w:ascii="Arial" w:hAnsi="Arial" w:cs="Arial"/>
          <w:sz w:val="26"/>
          <w:szCs w:val="26"/>
        </w:rPr>
        <w:t>Edit the "About" page by clicking "edit" underneath the page title.</w:t>
      </w:r>
    </w:p>
    <w:p w:rsidR="00070AFF" w:rsidRDefault="00070AFF" w:rsidP="00070AFF">
      <w:pPr>
        <w:widowControl w:val="0"/>
        <w:numPr>
          <w:ilvl w:val="1"/>
          <w:numId w:val="3"/>
        </w:numPr>
        <w:tabs>
          <w:tab w:val="left" w:pos="940"/>
          <w:tab w:val="left" w:pos="1440"/>
        </w:tabs>
        <w:autoSpaceDE w:val="0"/>
        <w:autoSpaceDN w:val="0"/>
        <w:adjustRightInd w:val="0"/>
        <w:spacing w:line="380" w:lineRule="atLeast"/>
        <w:ind w:left="1440" w:hanging="1440"/>
        <w:rPr>
          <w:rFonts w:ascii="Arial" w:hAnsi="Arial" w:cs="Arial"/>
          <w:sz w:val="26"/>
          <w:szCs w:val="26"/>
        </w:rPr>
      </w:pPr>
      <w:r>
        <w:rPr>
          <w:rFonts w:ascii="Arial" w:hAnsi="Arial" w:cs="Arial"/>
          <w:sz w:val="26"/>
          <w:szCs w:val="26"/>
        </w:rPr>
        <w:t>Copy and paste the text below into the editing window and fill out the answers.</w:t>
      </w:r>
    </w:p>
    <w:p w:rsidR="00070AFF" w:rsidRDefault="00070AFF" w:rsidP="00070AFF">
      <w:pPr>
        <w:widowControl w:val="0"/>
        <w:autoSpaceDE w:val="0"/>
        <w:autoSpaceDN w:val="0"/>
        <w:adjustRightInd w:val="0"/>
        <w:spacing w:line="380" w:lineRule="atLeast"/>
        <w:rPr>
          <w:rFonts w:ascii="Arial" w:hAnsi="Arial" w:cs="Arial"/>
          <w:sz w:val="26"/>
          <w:szCs w:val="26"/>
        </w:rPr>
      </w:pPr>
    </w:p>
    <w:p w:rsidR="00070AFF" w:rsidRDefault="00070AFF" w:rsidP="00070AFF">
      <w:pPr>
        <w:widowControl w:val="0"/>
        <w:autoSpaceDE w:val="0"/>
        <w:autoSpaceDN w:val="0"/>
        <w:adjustRightInd w:val="0"/>
        <w:spacing w:line="380" w:lineRule="atLeast"/>
        <w:rPr>
          <w:rFonts w:ascii="Arial" w:hAnsi="Arial" w:cs="Arial"/>
          <w:sz w:val="26"/>
          <w:szCs w:val="26"/>
        </w:rPr>
      </w:pPr>
    </w:p>
    <w:p w:rsidR="00070AFF" w:rsidRDefault="00070AFF" w:rsidP="00070AFF">
      <w:pPr>
        <w:widowControl w:val="0"/>
        <w:autoSpaceDE w:val="0"/>
        <w:autoSpaceDN w:val="0"/>
        <w:adjustRightInd w:val="0"/>
        <w:spacing w:line="380" w:lineRule="atLeast"/>
        <w:rPr>
          <w:rFonts w:ascii="Arial" w:hAnsi="Arial" w:cs="Arial"/>
          <w:sz w:val="26"/>
          <w:szCs w:val="26"/>
        </w:rPr>
      </w:pPr>
    </w:p>
    <w:p w:rsidR="00070AFF" w:rsidRDefault="00070AFF" w:rsidP="00070AFF">
      <w:pPr>
        <w:widowControl w:val="0"/>
        <w:autoSpaceDE w:val="0"/>
        <w:autoSpaceDN w:val="0"/>
        <w:adjustRightInd w:val="0"/>
        <w:spacing w:line="380" w:lineRule="atLeast"/>
        <w:rPr>
          <w:rFonts w:ascii="Arial" w:hAnsi="Arial" w:cs="Arial"/>
          <w:sz w:val="26"/>
          <w:szCs w:val="26"/>
        </w:rPr>
      </w:pPr>
      <w:r>
        <w:rPr>
          <w:rFonts w:ascii="Arial" w:hAnsi="Arial" w:cs="Arial"/>
          <w:b/>
          <w:bCs/>
          <w:sz w:val="26"/>
          <w:szCs w:val="26"/>
        </w:rPr>
        <w:t>Here are some other options for personalising your blog, here are some suggestions:</w:t>
      </w:r>
    </w:p>
    <w:p w:rsidR="00070AFF" w:rsidRDefault="00070AFF" w:rsidP="00070AFF">
      <w:pPr>
        <w:widowControl w:val="0"/>
        <w:numPr>
          <w:ilvl w:val="0"/>
          <w:numId w:val="4"/>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 xml:space="preserve">Go to </w:t>
      </w:r>
      <w:r>
        <w:rPr>
          <w:rFonts w:ascii="Arial" w:hAnsi="Arial" w:cs="Arial"/>
          <w:i/>
          <w:iCs/>
          <w:sz w:val="26"/>
          <w:szCs w:val="26"/>
        </w:rPr>
        <w:t>Plugins</w:t>
      </w:r>
    </w:p>
    <w:p w:rsidR="00070AFF" w:rsidRDefault="00070AFF" w:rsidP="00070AFF">
      <w:pPr>
        <w:widowControl w:val="0"/>
        <w:numPr>
          <w:ilvl w:val="1"/>
          <w:numId w:val="4"/>
        </w:numPr>
        <w:tabs>
          <w:tab w:val="left" w:pos="940"/>
          <w:tab w:val="left" w:pos="1440"/>
        </w:tabs>
        <w:autoSpaceDE w:val="0"/>
        <w:autoSpaceDN w:val="0"/>
        <w:adjustRightInd w:val="0"/>
        <w:spacing w:line="380" w:lineRule="atLeast"/>
        <w:ind w:left="1440" w:hanging="1440"/>
        <w:rPr>
          <w:rFonts w:ascii="Arial" w:hAnsi="Arial" w:cs="Arial"/>
          <w:sz w:val="26"/>
          <w:szCs w:val="26"/>
        </w:rPr>
      </w:pPr>
      <w:r>
        <w:rPr>
          <w:rFonts w:ascii="Arial" w:hAnsi="Arial" w:cs="Arial"/>
          <w:sz w:val="26"/>
          <w:szCs w:val="26"/>
        </w:rPr>
        <w:t>View the available plugins and activate any you wish to use</w:t>
      </w:r>
    </w:p>
    <w:p w:rsidR="00070AFF" w:rsidRDefault="00070AFF" w:rsidP="00070AFF">
      <w:pPr>
        <w:widowControl w:val="0"/>
        <w:numPr>
          <w:ilvl w:val="1"/>
          <w:numId w:val="4"/>
        </w:numPr>
        <w:tabs>
          <w:tab w:val="left" w:pos="940"/>
          <w:tab w:val="left" w:pos="1440"/>
        </w:tabs>
        <w:autoSpaceDE w:val="0"/>
        <w:autoSpaceDN w:val="0"/>
        <w:adjustRightInd w:val="0"/>
        <w:spacing w:line="380" w:lineRule="atLeast"/>
        <w:ind w:left="1440" w:hanging="1440"/>
        <w:rPr>
          <w:rFonts w:ascii="Arial" w:hAnsi="Arial" w:cs="Arial"/>
          <w:sz w:val="26"/>
          <w:szCs w:val="26"/>
        </w:rPr>
      </w:pPr>
      <w:r>
        <w:rPr>
          <w:rFonts w:ascii="Arial" w:hAnsi="Arial" w:cs="Arial"/>
          <w:sz w:val="26"/>
          <w:szCs w:val="26"/>
        </w:rPr>
        <w:t>"Widget Pack" makes available lots of great widgets to add to your blog (highly recommended)</w:t>
      </w:r>
    </w:p>
    <w:p w:rsidR="00070AFF" w:rsidRDefault="00070AFF" w:rsidP="00070AFF">
      <w:pPr>
        <w:widowControl w:val="0"/>
        <w:numPr>
          <w:ilvl w:val="0"/>
          <w:numId w:val="4"/>
        </w:numPr>
        <w:tabs>
          <w:tab w:val="left" w:pos="220"/>
          <w:tab w:val="left" w:pos="720"/>
        </w:tabs>
        <w:autoSpaceDE w:val="0"/>
        <w:autoSpaceDN w:val="0"/>
        <w:adjustRightInd w:val="0"/>
        <w:spacing w:line="380" w:lineRule="atLeast"/>
        <w:ind w:left="720" w:hanging="720"/>
        <w:rPr>
          <w:rFonts w:ascii="Arial" w:hAnsi="Arial" w:cs="Arial"/>
          <w:sz w:val="26"/>
          <w:szCs w:val="26"/>
        </w:rPr>
      </w:pPr>
      <w:r>
        <w:rPr>
          <w:rFonts w:ascii="Arial" w:hAnsi="Arial" w:cs="Arial"/>
          <w:sz w:val="26"/>
          <w:szCs w:val="26"/>
        </w:rPr>
        <w:t>Add widgets</w:t>
      </w:r>
    </w:p>
    <w:p w:rsidR="00070AFF" w:rsidRDefault="00070AFF" w:rsidP="00070AFF">
      <w:pPr>
        <w:widowControl w:val="0"/>
        <w:numPr>
          <w:ilvl w:val="1"/>
          <w:numId w:val="4"/>
        </w:numPr>
        <w:tabs>
          <w:tab w:val="left" w:pos="940"/>
          <w:tab w:val="left" w:pos="1440"/>
        </w:tabs>
        <w:autoSpaceDE w:val="0"/>
        <w:autoSpaceDN w:val="0"/>
        <w:adjustRightInd w:val="0"/>
        <w:spacing w:line="380" w:lineRule="atLeast"/>
        <w:ind w:left="1440" w:hanging="1440"/>
        <w:rPr>
          <w:rFonts w:ascii="Arial" w:hAnsi="Arial" w:cs="Arial"/>
          <w:sz w:val="26"/>
          <w:szCs w:val="26"/>
        </w:rPr>
      </w:pPr>
      <w:r>
        <w:rPr>
          <w:rFonts w:ascii="Arial" w:hAnsi="Arial" w:cs="Arial"/>
          <w:sz w:val="26"/>
          <w:szCs w:val="26"/>
        </w:rPr>
        <w:t>Add widgets to your blog page</w:t>
      </w:r>
    </w:p>
    <w:p w:rsidR="00070AFF" w:rsidRDefault="00070AFF" w:rsidP="00070AFF">
      <w:pPr>
        <w:rPr>
          <w:rFonts w:ascii="Arial" w:hAnsi="Arial" w:cs="Arial"/>
          <w:sz w:val="26"/>
          <w:szCs w:val="26"/>
        </w:rPr>
      </w:pPr>
      <w:r>
        <w:rPr>
          <w:rFonts w:ascii="Arial" w:hAnsi="Arial" w:cs="Arial"/>
          <w:sz w:val="26"/>
          <w:szCs w:val="26"/>
        </w:rPr>
        <w:t>"ClustrMaps" puts a world map on your blog showing the location of visitors to your blog. (Highly recommended)</w:t>
      </w:r>
    </w:p>
    <w:p w:rsidR="00070AFF" w:rsidRDefault="00070AFF" w:rsidP="00070AFF">
      <w:pPr>
        <w:rPr>
          <w:rFonts w:ascii="Arial" w:hAnsi="Arial" w:cs="Arial"/>
          <w:sz w:val="26"/>
          <w:szCs w:val="26"/>
        </w:rPr>
      </w:pPr>
    </w:p>
    <w:p w:rsidR="00070AFF" w:rsidRDefault="00070AFF" w:rsidP="00070AFF">
      <w:pPr>
        <w:rPr>
          <w:rFonts w:ascii="Arial" w:hAnsi="Arial" w:cs="Arial"/>
          <w:sz w:val="26"/>
          <w:szCs w:val="26"/>
        </w:rPr>
      </w:pPr>
    </w:p>
    <w:p w:rsidR="00070AFF" w:rsidRDefault="00070AFF" w:rsidP="00070AFF">
      <w:pPr>
        <w:rPr>
          <w:rFonts w:ascii="Arial" w:hAnsi="Arial" w:cs="Arial"/>
          <w:sz w:val="26"/>
          <w:szCs w:val="26"/>
        </w:rPr>
      </w:pPr>
      <w:r>
        <w:rPr>
          <w:rFonts w:ascii="Arial" w:hAnsi="Arial" w:cs="Arial"/>
          <w:sz w:val="26"/>
          <w:szCs w:val="26"/>
        </w:rPr>
        <w:t>Week 3</w:t>
      </w:r>
    </w:p>
    <w:p w:rsidR="00070AFF" w:rsidRDefault="00070AFF" w:rsidP="00070AFF">
      <w:pPr>
        <w:widowControl w:val="0"/>
        <w:autoSpaceDE w:val="0"/>
        <w:autoSpaceDN w:val="0"/>
        <w:adjustRightInd w:val="0"/>
        <w:spacing w:line="540" w:lineRule="atLeast"/>
        <w:rPr>
          <w:rFonts w:ascii="Arial" w:hAnsi="Arial" w:cs="Arial"/>
          <w:b/>
          <w:bCs/>
          <w:sz w:val="36"/>
          <w:szCs w:val="36"/>
        </w:rPr>
      </w:pPr>
      <w:r>
        <w:rPr>
          <w:rFonts w:ascii="Arial" w:hAnsi="Arial" w:cs="Arial"/>
          <w:b/>
          <w:bCs/>
          <w:sz w:val="36"/>
          <w:szCs w:val="36"/>
        </w:rPr>
        <w:t>Health Week!</w:t>
      </w:r>
    </w:p>
    <w:p w:rsidR="00070AFF" w:rsidRDefault="00070AFF" w:rsidP="00070AFF">
      <w:pPr>
        <w:widowControl w:val="0"/>
        <w:autoSpaceDE w:val="0"/>
        <w:autoSpaceDN w:val="0"/>
        <w:adjustRightInd w:val="0"/>
        <w:spacing w:line="420" w:lineRule="atLeast"/>
        <w:rPr>
          <w:rFonts w:ascii="Arial" w:hAnsi="Arial" w:cs="Arial"/>
          <w:b/>
          <w:bCs/>
          <w:sz w:val="36"/>
          <w:szCs w:val="36"/>
        </w:rPr>
      </w:pPr>
      <w:r>
        <w:rPr>
          <w:rFonts w:ascii="Arial" w:hAnsi="Arial" w:cs="Arial"/>
          <w:b/>
          <w:bCs/>
          <w:sz w:val="28"/>
          <w:szCs w:val="28"/>
        </w:rPr>
        <w:t>Read about the trails before choosing one you'd like to go on, on Wednesday.</w:t>
      </w:r>
    </w:p>
    <w:p w:rsidR="00070AFF" w:rsidRDefault="00070AFF" w:rsidP="00070AFF">
      <w:pPr>
        <w:widowControl w:val="0"/>
        <w:autoSpaceDE w:val="0"/>
        <w:autoSpaceDN w:val="0"/>
        <w:adjustRightInd w:val="0"/>
        <w:spacing w:line="420" w:lineRule="atLeast"/>
        <w:rPr>
          <w:rFonts w:ascii="Arial" w:hAnsi="Arial" w:cs="Arial"/>
          <w:b/>
          <w:bCs/>
          <w:sz w:val="28"/>
          <w:szCs w:val="28"/>
        </w:rPr>
      </w:pPr>
      <w:r>
        <w:rPr>
          <w:rFonts w:ascii="Arial" w:hAnsi="Arial" w:cs="Arial"/>
          <w:b/>
          <w:bCs/>
          <w:sz w:val="28"/>
          <w:szCs w:val="28"/>
        </w:rPr>
        <w:t>Disability &amp; Special Needs:</w:t>
      </w:r>
    </w:p>
    <w:p w:rsidR="00070AFF" w:rsidRDefault="00070AFF" w:rsidP="00070AFF">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On this trail we will gain an insight into the lives of some of our societies most physically challenged people - those afflicted with Muscular Dystrophy. We will visit the Muscular Dystrophy headquarters and head out to see how these inspirational people go about overcoming massive hurdles to partake in their weekly sport and recreation. We'll also help out where appropriate. We'll discover . . . mmm . . . let's not pre-empt that.</w:t>
      </w:r>
    </w:p>
    <w:p w:rsidR="00070AFF" w:rsidRDefault="00070AFF" w:rsidP="00070AFF">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 xml:space="preserve">P.S. You must </w:t>
      </w:r>
      <w:r>
        <w:rPr>
          <w:rFonts w:ascii="Arial" w:hAnsi="Arial" w:cs="Arial"/>
          <w:b/>
          <w:bCs/>
          <w:sz w:val="26"/>
          <w:szCs w:val="26"/>
        </w:rPr>
        <w:t>Bring Your Own</w:t>
      </w:r>
      <w:r>
        <w:rPr>
          <w:rFonts w:ascii="Arial" w:hAnsi="Arial" w:cs="Arial"/>
          <w:sz w:val="26"/>
          <w:szCs w:val="26"/>
        </w:rPr>
        <w:t xml:space="preserve"> packed lunch. Also please wear shoes that will not damage a basketball court.</w:t>
      </w:r>
    </w:p>
    <w:p w:rsidR="00070AFF" w:rsidRDefault="00070AFF" w:rsidP="00070AFF">
      <w:pPr>
        <w:widowControl w:val="0"/>
        <w:autoSpaceDE w:val="0"/>
        <w:autoSpaceDN w:val="0"/>
        <w:adjustRightInd w:val="0"/>
        <w:spacing w:line="380" w:lineRule="atLeast"/>
        <w:rPr>
          <w:rFonts w:ascii="Arial" w:hAnsi="Arial" w:cs="Arial"/>
          <w:sz w:val="26"/>
          <w:szCs w:val="26"/>
        </w:rPr>
      </w:pPr>
    </w:p>
    <w:p w:rsidR="00070AFF" w:rsidRDefault="00070AFF" w:rsidP="00070AFF">
      <w:pPr>
        <w:widowControl w:val="0"/>
        <w:autoSpaceDE w:val="0"/>
        <w:autoSpaceDN w:val="0"/>
        <w:adjustRightInd w:val="0"/>
        <w:spacing w:line="420" w:lineRule="atLeast"/>
        <w:rPr>
          <w:rFonts w:ascii="Arial" w:hAnsi="Arial" w:cs="Arial"/>
          <w:b/>
          <w:bCs/>
          <w:sz w:val="28"/>
          <w:szCs w:val="28"/>
        </w:rPr>
      </w:pPr>
      <w:r>
        <w:rPr>
          <w:rFonts w:ascii="Arial" w:hAnsi="Arial" w:cs="Arial"/>
          <w:b/>
          <w:bCs/>
          <w:sz w:val="28"/>
          <w:szCs w:val="28"/>
        </w:rPr>
        <w:t>Mind and Body Trail:</w:t>
      </w:r>
    </w:p>
    <w:p w:rsidR="00070AFF" w:rsidRDefault="00070AFF" w:rsidP="00070AFF">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On this trail we will visit the Melbourne Museum to begin our investigation into the human mind and body. We will consider each in relation to health as well as our understanding of self. In the afternoon we will put our bodies on the line at the North Melbourne Recreation Centre, where we will complete a circuit and consider the health benefits (both physical and mental) of regular exercise. YOU WILL NEED TO COME IN SPORTS WORK OUT CLOTHES AND RUNNERS FOR THIS TRAIL.</w:t>
      </w:r>
    </w:p>
    <w:p w:rsidR="00070AFF" w:rsidRDefault="00070AFF" w:rsidP="00070AFF">
      <w:pPr>
        <w:widowControl w:val="0"/>
        <w:autoSpaceDE w:val="0"/>
        <w:autoSpaceDN w:val="0"/>
        <w:adjustRightInd w:val="0"/>
        <w:spacing w:line="380" w:lineRule="atLeast"/>
        <w:rPr>
          <w:rFonts w:ascii="Arial" w:hAnsi="Arial" w:cs="Arial"/>
          <w:sz w:val="26"/>
          <w:szCs w:val="26"/>
        </w:rPr>
      </w:pPr>
    </w:p>
    <w:p w:rsidR="00070AFF" w:rsidRDefault="00070AFF" w:rsidP="00070AFF">
      <w:pPr>
        <w:widowControl w:val="0"/>
        <w:autoSpaceDE w:val="0"/>
        <w:autoSpaceDN w:val="0"/>
        <w:adjustRightInd w:val="0"/>
        <w:spacing w:line="420" w:lineRule="atLeast"/>
        <w:rPr>
          <w:rFonts w:ascii="Arial" w:hAnsi="Arial" w:cs="Arial"/>
          <w:b/>
          <w:bCs/>
          <w:sz w:val="28"/>
          <w:szCs w:val="28"/>
        </w:rPr>
      </w:pPr>
      <w:r>
        <w:rPr>
          <w:rFonts w:ascii="Arial" w:hAnsi="Arial" w:cs="Arial"/>
          <w:b/>
          <w:bCs/>
          <w:sz w:val="28"/>
          <w:szCs w:val="28"/>
        </w:rPr>
        <w:t>Youth and Mental Health Trail:</w:t>
      </w:r>
    </w:p>
    <w:p w:rsidR="00070AFF" w:rsidRDefault="00070AFF" w:rsidP="00070AFF">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 xml:space="preserve">It's all in the mind, or is it? Today we will explore important issues which affect young people (you!) and your mental health: the relationship between physical and mental health, labelling and stigma, art therapy and mental illness, and the practice of counseling psychologists. We will visit the Cunningham Dax Gallery where we will explore the exhibition </w:t>
      </w:r>
      <w:hyperlink r:id="rId6" w:history="1">
        <w:r>
          <w:rPr>
            <w:rFonts w:ascii="Arial" w:hAnsi="Arial" w:cs="Arial"/>
            <w:color w:val="0022E4"/>
            <w:sz w:val="26"/>
            <w:szCs w:val="26"/>
            <w:u w:val="single" w:color="0022E4"/>
          </w:rPr>
          <w:t>Youth Interrupted</w:t>
        </w:r>
      </w:hyperlink>
      <w:r>
        <w:rPr>
          <w:rFonts w:ascii="Arial" w:hAnsi="Arial" w:cs="Arial"/>
          <w:sz w:val="26"/>
          <w:szCs w:val="26"/>
        </w:rPr>
        <w:t>. This is a collection of artworks by youth who have experienced trauma or mental illness. We will also speak to a working psychologist, Sarah Axeford, about her work as a counsellor in prisons, hospitals and other settings.</w:t>
      </w:r>
    </w:p>
    <w:p w:rsidR="00070AFF" w:rsidRDefault="00070AFF" w:rsidP="00070AFF">
      <w:pPr>
        <w:widowControl w:val="0"/>
        <w:autoSpaceDE w:val="0"/>
        <w:autoSpaceDN w:val="0"/>
        <w:adjustRightInd w:val="0"/>
        <w:spacing w:line="380" w:lineRule="atLeast"/>
        <w:rPr>
          <w:rFonts w:ascii="Arial" w:hAnsi="Arial" w:cs="Arial"/>
          <w:sz w:val="26"/>
          <w:szCs w:val="26"/>
        </w:rPr>
      </w:pPr>
    </w:p>
    <w:p w:rsidR="00070AFF" w:rsidRDefault="00070AFF" w:rsidP="00070AFF">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 xml:space="preserve">Explore the fact sheets and young people's stories on the </w:t>
      </w:r>
      <w:hyperlink r:id="rId7" w:history="1">
        <w:r>
          <w:rPr>
            <w:rFonts w:ascii="Arial" w:hAnsi="Arial" w:cs="Arial"/>
            <w:color w:val="0022E4"/>
            <w:sz w:val="26"/>
            <w:szCs w:val="26"/>
            <w:u w:val="single" w:color="0022E4"/>
          </w:rPr>
          <w:t>ReachOut</w:t>
        </w:r>
      </w:hyperlink>
      <w:r>
        <w:rPr>
          <w:rFonts w:ascii="Arial" w:hAnsi="Arial" w:cs="Arial"/>
          <w:sz w:val="26"/>
          <w:szCs w:val="26"/>
        </w:rPr>
        <w:t xml:space="preserve"> website.</w:t>
      </w:r>
    </w:p>
    <w:p w:rsidR="00070AFF" w:rsidRDefault="00070AFF" w:rsidP="00070AFF">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 xml:space="preserve">Other mental illness facts about Australia can be found here: </w:t>
      </w:r>
    </w:p>
    <w:p w:rsidR="00070AFF" w:rsidRDefault="00070AFF" w:rsidP="00070AFF">
      <w:pPr>
        <w:widowControl w:val="0"/>
        <w:autoSpaceDE w:val="0"/>
        <w:autoSpaceDN w:val="0"/>
        <w:adjustRightInd w:val="0"/>
        <w:spacing w:line="380" w:lineRule="atLeast"/>
        <w:rPr>
          <w:rFonts w:ascii="Arial" w:hAnsi="Arial" w:cs="Arial"/>
          <w:sz w:val="26"/>
          <w:szCs w:val="26"/>
        </w:rPr>
      </w:pPr>
    </w:p>
    <w:p w:rsidR="00070AFF" w:rsidRDefault="00070AFF" w:rsidP="00070AFF">
      <w:r>
        <w:t>Week 9</w:t>
      </w:r>
    </w:p>
    <w:p w:rsidR="00070AFF" w:rsidRDefault="00070AFF" w:rsidP="00070AFF"/>
    <w:p w:rsidR="00070AFF" w:rsidRDefault="00070AFF" w:rsidP="00070AFF">
      <w:pPr>
        <w:widowControl w:val="0"/>
        <w:autoSpaceDE w:val="0"/>
        <w:autoSpaceDN w:val="0"/>
        <w:adjustRightInd w:val="0"/>
        <w:spacing w:line="540" w:lineRule="atLeast"/>
        <w:rPr>
          <w:rFonts w:ascii="Arial" w:hAnsi="Arial" w:cs="Arial"/>
          <w:sz w:val="36"/>
          <w:szCs w:val="36"/>
        </w:rPr>
      </w:pPr>
      <w:r>
        <w:rPr>
          <w:rFonts w:ascii="Arial" w:hAnsi="Arial" w:cs="Arial"/>
          <w:b/>
          <w:bCs/>
          <w:color w:val="E1251D"/>
          <w:sz w:val="36"/>
          <w:szCs w:val="36"/>
        </w:rPr>
        <w:t>Wednesday Trails</w:t>
      </w:r>
    </w:p>
    <w:p w:rsidR="00070AFF" w:rsidRDefault="00070AFF" w:rsidP="00070AFF">
      <w:pPr>
        <w:widowControl w:val="0"/>
        <w:autoSpaceDE w:val="0"/>
        <w:autoSpaceDN w:val="0"/>
        <w:adjustRightInd w:val="0"/>
        <w:spacing w:line="380" w:lineRule="atLeast"/>
        <w:rPr>
          <w:rFonts w:ascii="Arial" w:hAnsi="Arial" w:cs="Arial"/>
          <w:sz w:val="26"/>
          <w:szCs w:val="26"/>
        </w:rPr>
      </w:pPr>
    </w:p>
    <w:p w:rsidR="00070AFF" w:rsidRDefault="00070AFF" w:rsidP="00070AFF">
      <w:pPr>
        <w:widowControl w:val="0"/>
        <w:autoSpaceDE w:val="0"/>
        <w:autoSpaceDN w:val="0"/>
        <w:adjustRightInd w:val="0"/>
        <w:spacing w:after="120" w:line="380" w:lineRule="atLeast"/>
        <w:rPr>
          <w:rFonts w:ascii="Arial" w:hAnsi="Arial" w:cs="Arial"/>
          <w:color w:val="AAAAAA"/>
          <w:sz w:val="26"/>
          <w:szCs w:val="26"/>
        </w:rPr>
      </w:pPr>
    </w:p>
    <w:p w:rsidR="00070AFF" w:rsidRDefault="00070AFF" w:rsidP="00070AFF">
      <w:pPr>
        <w:widowControl w:val="0"/>
        <w:autoSpaceDE w:val="0"/>
        <w:autoSpaceDN w:val="0"/>
        <w:adjustRightInd w:val="0"/>
        <w:spacing w:line="420" w:lineRule="atLeast"/>
        <w:rPr>
          <w:rFonts w:ascii="Arial" w:hAnsi="Arial" w:cs="Arial"/>
          <w:sz w:val="26"/>
          <w:szCs w:val="26"/>
        </w:rPr>
      </w:pPr>
      <w:r>
        <w:rPr>
          <w:rFonts w:ascii="Arial" w:hAnsi="Arial" w:cs="Arial"/>
          <w:b/>
          <w:bCs/>
          <w:sz w:val="28"/>
          <w:szCs w:val="28"/>
        </w:rPr>
        <w:t>City meets the Sea</w:t>
      </w:r>
    </w:p>
    <w:p w:rsidR="00070AFF" w:rsidRDefault="00070AFF" w:rsidP="00070AFF">
      <w:pPr>
        <w:widowControl w:val="0"/>
        <w:autoSpaceDE w:val="0"/>
        <w:autoSpaceDN w:val="0"/>
        <w:adjustRightInd w:val="0"/>
        <w:spacing w:line="420" w:lineRule="atLeast"/>
        <w:rPr>
          <w:rFonts w:ascii="Arial" w:hAnsi="Arial" w:cs="Arial"/>
          <w:sz w:val="26"/>
          <w:szCs w:val="26"/>
        </w:rPr>
      </w:pPr>
      <w:r>
        <w:rPr>
          <w:rFonts w:ascii="Arial" w:hAnsi="Arial" w:cs="Arial"/>
          <w:sz w:val="28"/>
          <w:szCs w:val="28"/>
        </w:rPr>
        <w:t>How does the urban landscape impact on a coastal environment? What are some ways people are making the urban environment more friendly to those who appreciate the natural world?</w:t>
      </w:r>
    </w:p>
    <w:p w:rsidR="00070AFF" w:rsidRDefault="00070AFF" w:rsidP="00070AFF">
      <w:pPr>
        <w:widowControl w:val="0"/>
        <w:autoSpaceDE w:val="0"/>
        <w:autoSpaceDN w:val="0"/>
        <w:adjustRightInd w:val="0"/>
        <w:spacing w:line="420" w:lineRule="atLeast"/>
        <w:rPr>
          <w:rFonts w:ascii="Arial" w:hAnsi="Arial" w:cs="Arial"/>
          <w:sz w:val="26"/>
          <w:szCs w:val="26"/>
        </w:rPr>
      </w:pPr>
      <w:r>
        <w:rPr>
          <w:rFonts w:ascii="Arial" w:hAnsi="Arial" w:cs="Arial"/>
          <w:sz w:val="28"/>
          <w:szCs w:val="28"/>
        </w:rPr>
        <w:t>We'll visit VegOut Community Gardens in St Kilda for a detailed look at urban environmentalism in action. We'll also have a detailed look at the environment where the city meets the sea. We'll also get a look at the even bigger picture - our planets fragile place in the bigger beyond.</w:t>
      </w:r>
    </w:p>
    <w:p w:rsidR="00070AFF" w:rsidRDefault="00070AFF" w:rsidP="00070AFF">
      <w:pPr>
        <w:widowControl w:val="0"/>
        <w:autoSpaceDE w:val="0"/>
        <w:autoSpaceDN w:val="0"/>
        <w:adjustRightInd w:val="0"/>
        <w:spacing w:line="420" w:lineRule="atLeast"/>
        <w:rPr>
          <w:rFonts w:ascii="Arial" w:hAnsi="Arial" w:cs="Arial"/>
          <w:sz w:val="26"/>
          <w:szCs w:val="26"/>
        </w:rPr>
      </w:pPr>
      <w:r>
        <w:rPr>
          <w:rFonts w:ascii="Arial" w:hAnsi="Arial" w:cs="Arial"/>
          <w:b/>
          <w:bCs/>
          <w:sz w:val="28"/>
          <w:szCs w:val="28"/>
        </w:rPr>
        <w:t>Dress for wet weather!</w:t>
      </w:r>
    </w:p>
    <w:p w:rsidR="00070AFF" w:rsidRDefault="00070AFF" w:rsidP="00070AFF">
      <w:pPr>
        <w:widowControl w:val="0"/>
        <w:autoSpaceDE w:val="0"/>
        <w:autoSpaceDN w:val="0"/>
        <w:adjustRightInd w:val="0"/>
        <w:spacing w:after="120" w:line="380" w:lineRule="atLeast"/>
        <w:rPr>
          <w:rFonts w:ascii="Arial" w:hAnsi="Arial" w:cs="Arial"/>
          <w:color w:val="AAAAAA"/>
          <w:sz w:val="26"/>
          <w:szCs w:val="26"/>
        </w:rPr>
      </w:pPr>
    </w:p>
    <w:p w:rsidR="00070AFF" w:rsidRDefault="00070AFF" w:rsidP="00070AFF">
      <w:pPr>
        <w:widowControl w:val="0"/>
        <w:autoSpaceDE w:val="0"/>
        <w:autoSpaceDN w:val="0"/>
        <w:adjustRightInd w:val="0"/>
        <w:spacing w:line="420" w:lineRule="atLeast"/>
        <w:rPr>
          <w:rFonts w:ascii="Arial" w:hAnsi="Arial" w:cs="Arial"/>
          <w:sz w:val="26"/>
          <w:szCs w:val="26"/>
        </w:rPr>
      </w:pPr>
      <w:r>
        <w:rPr>
          <w:rFonts w:ascii="Arial" w:hAnsi="Arial" w:cs="Arial"/>
          <w:b/>
          <w:bCs/>
          <w:sz w:val="28"/>
          <w:szCs w:val="28"/>
        </w:rPr>
        <w:t>Wasteland</w:t>
      </w:r>
    </w:p>
    <w:p w:rsidR="00070AFF" w:rsidRDefault="00070AFF" w:rsidP="00070AFF">
      <w:pPr>
        <w:widowControl w:val="0"/>
        <w:autoSpaceDE w:val="0"/>
        <w:autoSpaceDN w:val="0"/>
        <w:adjustRightInd w:val="0"/>
        <w:spacing w:line="420" w:lineRule="atLeast"/>
        <w:rPr>
          <w:rFonts w:ascii="Arial" w:hAnsi="Arial" w:cs="Arial"/>
          <w:sz w:val="26"/>
          <w:szCs w:val="26"/>
        </w:rPr>
      </w:pPr>
      <w:r>
        <w:rPr>
          <w:rFonts w:ascii="Arial" w:hAnsi="Arial" w:cs="Arial"/>
          <w:sz w:val="28"/>
          <w:szCs w:val="28"/>
        </w:rPr>
        <w:t>What is the ugly truth that lies behind Melbourne's fresh, clean image? How does Melbourne handle the tonnes of waste that are produced every day? and how will Melbourne cope with the wastes of an increasing population? Without good waste-management strategies, we would all be living knee-deep in rubbish and filth. We will look at the big and small things happening in Melbourne to produce less waste, and process our waste better - including a visit to the ReThink centre in Heidelberg.</w:t>
      </w:r>
    </w:p>
    <w:p w:rsidR="00070AFF" w:rsidRDefault="00070AFF" w:rsidP="00070AFF">
      <w:pPr>
        <w:widowControl w:val="0"/>
        <w:autoSpaceDE w:val="0"/>
        <w:autoSpaceDN w:val="0"/>
        <w:adjustRightInd w:val="0"/>
        <w:spacing w:after="120" w:line="380" w:lineRule="atLeast"/>
        <w:rPr>
          <w:rFonts w:ascii="Arial" w:hAnsi="Arial" w:cs="Arial"/>
          <w:color w:val="AAAAAA"/>
          <w:sz w:val="26"/>
          <w:szCs w:val="26"/>
        </w:rPr>
      </w:pPr>
    </w:p>
    <w:p w:rsidR="00070AFF" w:rsidRDefault="00022AD6" w:rsidP="00070AFF">
      <w:pPr>
        <w:widowControl w:val="0"/>
        <w:autoSpaceDE w:val="0"/>
        <w:autoSpaceDN w:val="0"/>
        <w:adjustRightInd w:val="0"/>
        <w:spacing w:line="420" w:lineRule="atLeast"/>
        <w:rPr>
          <w:rFonts w:ascii="Arial" w:hAnsi="Arial" w:cs="Arial"/>
          <w:sz w:val="26"/>
          <w:szCs w:val="26"/>
        </w:rPr>
      </w:pPr>
      <w:hyperlink r:id="rId8" w:history="1">
        <w:r w:rsidR="00070AFF">
          <w:rPr>
            <w:rFonts w:ascii="Arial" w:hAnsi="Arial" w:cs="Arial"/>
            <w:b/>
            <w:bCs/>
            <w:color w:val="0022E4"/>
            <w:sz w:val="28"/>
            <w:szCs w:val="28"/>
            <w:u w:val="single" w:color="0022E4"/>
          </w:rPr>
          <w:t>Climate Change</w:t>
        </w:r>
      </w:hyperlink>
      <w:r w:rsidR="00070AFF">
        <w:rPr>
          <w:rFonts w:ascii="Arial" w:hAnsi="Arial" w:cs="Arial"/>
          <w:b/>
          <w:bCs/>
          <w:sz w:val="28"/>
          <w:szCs w:val="28"/>
        </w:rPr>
        <w:t>, Melbourne City and the Botanic Gardens</w:t>
      </w:r>
    </w:p>
    <w:p w:rsidR="00070AFF" w:rsidRDefault="00070AFF" w:rsidP="00070AFF">
      <w:pPr>
        <w:rPr>
          <w:rFonts w:ascii="Arial" w:hAnsi="Arial" w:cs="Arial"/>
          <w:b/>
          <w:bCs/>
          <w:sz w:val="28"/>
          <w:szCs w:val="28"/>
        </w:rPr>
      </w:pPr>
      <w:r>
        <w:rPr>
          <w:rFonts w:ascii="Arial" w:hAnsi="Arial" w:cs="Arial"/>
          <w:sz w:val="28"/>
          <w:szCs w:val="28"/>
        </w:rPr>
        <w:t>What is climate change and how is Victoria responding to this global issue? Learn about inventive government and community responses as well as what you can do individually, in a positive sense. Throughout the day we will visit some interesting buildings and spaces within the Melbourne CBD before going to the Botanic Gardens to explore and learn about some amazing plants and solutions. </w:t>
      </w:r>
      <w:r>
        <w:rPr>
          <w:rFonts w:ascii="Arial" w:hAnsi="Arial" w:cs="Arial"/>
          <w:b/>
          <w:bCs/>
          <w:sz w:val="28"/>
          <w:szCs w:val="28"/>
        </w:rPr>
        <w:t>Dress for wet weather!</w:t>
      </w:r>
    </w:p>
    <w:p w:rsidR="00070AFF" w:rsidRDefault="00070AFF" w:rsidP="00070AFF">
      <w:pPr>
        <w:rPr>
          <w:rFonts w:ascii="Arial" w:hAnsi="Arial" w:cs="Arial"/>
          <w:b/>
          <w:bCs/>
          <w:sz w:val="28"/>
          <w:szCs w:val="28"/>
        </w:rPr>
      </w:pPr>
    </w:p>
    <w:p w:rsidR="00563137" w:rsidRDefault="00FE3022" w:rsidP="00070AFF"/>
    <w:sectPr w:rsidR="00563137" w:rsidSect="0044346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decimal"/>
      <w:lvlText w:val="%6."/>
      <w:lvlJc w:val="right"/>
    </w:lvl>
    <w:lvl w:ilvl="1" w:tplc="00000001">
      <w:start w:val="1"/>
      <w:numFmt w:val="decimal"/>
      <w:lvlText w:val="%6."/>
      <w:lvlJc w:val="righ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decimal"/>
      <w:lvlText w:val="%6."/>
      <w:lvlJc w:val="right"/>
    </w:lvl>
    <w:lvl w:ilvl="1" w:tplc="00000001">
      <w:start w:val="1"/>
      <w:numFmt w:val="decimal"/>
      <w:lvlText w:val="%6."/>
      <w:lvlJc w:val="righ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decimal"/>
      <w:lvlText w:val="%6."/>
      <w:lvlJc w:val="right"/>
    </w:lvl>
    <w:lvl w:ilvl="1" w:tplc="00000001">
      <w:start w:val="1"/>
      <w:numFmt w:val="decimal"/>
      <w:lvlText w:val="%6."/>
      <w:lvlJc w:val="righ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000">
      <w:start w:val="1"/>
      <w:numFmt w:val="decimal"/>
      <w:lvlText w:val="%6."/>
      <w:lvlJc w:val="right"/>
    </w:lvl>
    <w:lvl w:ilvl="1" w:tplc="00000001">
      <w:start w:val="1"/>
      <w:numFmt w:val="decimal"/>
      <w:lvlText w:val="%6."/>
      <w:lvlJc w:val="righ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70AFF"/>
    <w:rsid w:val="00022AD6"/>
    <w:rsid w:val="00070AFF"/>
    <w:rsid w:val="00FE3022"/>
  </w:rsids>
  <m:mathPr>
    <m:mathFont m:val="Monotype Sorts"/>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3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teamgalileo.wikispaces.com/Climate+Change" TargetMode="Externa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hyperlink" Target="http://globalstudent.org.au/wp-login.php/" TargetMode="External"/><Relationship Id="rId7" Type="http://schemas.openxmlformats.org/officeDocument/2006/relationships/hyperlink" Target="http://au.reachout.com/find"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yperlink" Target="http://www.daxcollection.org.au/exhibi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1615</Words>
  <Characters>9207</Characters>
  <Application>Microsoft Macintosh Word</Application>
  <DocSecurity>0</DocSecurity>
  <Lines>76</Lines>
  <Paragraphs>18</Paragraphs>
  <ScaleCrop>false</ScaleCrop>
  <Company>DEECD</Company>
  <LinksUpToDate>false</LinksUpToDate>
  <CharactersWithSpaces>11306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Mollie Bobeff</dc:creator>
  <cp:keywords/>
  <cp:lastModifiedBy>Mollie Bobeff</cp:lastModifiedBy>
  <cp:revision>2</cp:revision>
  <dcterms:created xsi:type="dcterms:W3CDTF">2010-10-04T00:20:00Z</dcterms:created>
  <dcterms:modified xsi:type="dcterms:W3CDTF">2010-10-04T00:28:00Z</dcterms:modified>
</cp:coreProperties>
</file>